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885" w:rsidRPr="008C4FCF" w:rsidRDefault="00CB266A" w:rsidP="008C4FCF">
      <w:pPr>
        <w:spacing w:line="480" w:lineRule="auto"/>
        <w:jc w:val="both"/>
        <w:rPr>
          <w:rFonts w:ascii="Arial" w:hAnsi="Arial" w:cs="Arial"/>
          <w:spacing w:val="-3"/>
          <w:sz w:val="22"/>
          <w:szCs w:val="22"/>
        </w:rPr>
      </w:pPr>
      <w:r w:rsidRPr="002E0DCE">
        <w:rPr>
          <w:rFonts w:ascii="Arial" w:hAnsi="Arial" w:cs="Arial"/>
          <w:b/>
          <w:spacing w:val="-3"/>
          <w:sz w:val="22"/>
          <w:szCs w:val="22"/>
          <w:lang w:val="es-ES_tradnl"/>
        </w:rPr>
        <w:t>TRANSFERENCIA DE INMUEBLE QUE OTORGA</w:t>
      </w:r>
      <w:r w:rsidR="00A230D0" w:rsidRPr="002E0DCE">
        <w:rPr>
          <w:rFonts w:ascii="Arial" w:hAnsi="Arial" w:cs="Arial"/>
          <w:b/>
          <w:spacing w:val="-3"/>
          <w:sz w:val="22"/>
          <w:szCs w:val="22"/>
          <w:lang w:val="es-ES_tradnl"/>
        </w:rPr>
        <w:t xml:space="preserve"> EL SEÑOR </w:t>
      </w:r>
      <w:r w:rsidR="008C4FCF">
        <w:rPr>
          <w:rFonts w:ascii="Arial" w:hAnsi="Arial" w:cs="Arial"/>
          <w:b/>
          <w:sz w:val="22"/>
          <w:szCs w:val="22"/>
        </w:rPr>
        <w:t>...............................................</w:t>
      </w:r>
      <w:r w:rsidR="00BE4611" w:rsidRPr="002E0DCE">
        <w:rPr>
          <w:rFonts w:ascii="Arial" w:hAnsi="Arial" w:cs="Arial"/>
          <w:b/>
          <w:spacing w:val="-3"/>
          <w:sz w:val="22"/>
          <w:szCs w:val="22"/>
          <w:lang w:val="es-ES_tradnl"/>
        </w:rPr>
        <w:t xml:space="preserve"> FAVOR DE</w:t>
      </w:r>
      <w:r w:rsidR="008C4FCF">
        <w:rPr>
          <w:rFonts w:ascii="Arial" w:hAnsi="Arial" w:cs="Arial"/>
          <w:b/>
          <w:spacing w:val="-3"/>
          <w:sz w:val="22"/>
          <w:szCs w:val="22"/>
          <w:lang w:val="es-ES_tradnl"/>
        </w:rPr>
        <w:t xml:space="preserve"> </w:t>
      </w:r>
      <w:r w:rsidR="00BE4611" w:rsidRPr="002E0DCE">
        <w:rPr>
          <w:rFonts w:ascii="Arial" w:hAnsi="Arial" w:cs="Arial"/>
          <w:b/>
          <w:spacing w:val="-3"/>
          <w:sz w:val="22"/>
          <w:szCs w:val="22"/>
          <w:lang w:val="es-ES_tradnl"/>
        </w:rPr>
        <w:t>L</w:t>
      </w:r>
      <w:r w:rsidR="00A230D0" w:rsidRPr="002E0DCE">
        <w:rPr>
          <w:rFonts w:ascii="Arial" w:hAnsi="Arial" w:cs="Arial"/>
          <w:b/>
          <w:spacing w:val="-3"/>
          <w:sz w:val="22"/>
          <w:szCs w:val="22"/>
          <w:lang w:val="es-ES_tradnl"/>
        </w:rPr>
        <w:t>A</w:t>
      </w:r>
      <w:r w:rsidR="00BE4611" w:rsidRPr="002E0DCE">
        <w:rPr>
          <w:rFonts w:ascii="Arial" w:hAnsi="Arial" w:cs="Arial"/>
          <w:b/>
          <w:spacing w:val="-3"/>
          <w:sz w:val="22"/>
          <w:szCs w:val="22"/>
          <w:lang w:val="es-ES_tradnl"/>
        </w:rPr>
        <w:t xml:space="preserve"> SEÑOR</w:t>
      </w:r>
      <w:r w:rsidR="00A230D0" w:rsidRPr="002E0DCE">
        <w:rPr>
          <w:rFonts w:ascii="Arial" w:hAnsi="Arial" w:cs="Arial"/>
          <w:b/>
          <w:spacing w:val="-3"/>
          <w:sz w:val="22"/>
          <w:szCs w:val="22"/>
          <w:lang w:val="es-ES_tradnl"/>
        </w:rPr>
        <w:t xml:space="preserve">A </w:t>
      </w:r>
      <w:r w:rsidR="008C4FCF">
        <w:rPr>
          <w:rFonts w:ascii="Arial" w:hAnsi="Arial" w:cs="Arial"/>
          <w:b/>
          <w:spacing w:val="-3"/>
          <w:sz w:val="22"/>
          <w:szCs w:val="22"/>
          <w:lang w:val="es-ES_tradnl"/>
        </w:rPr>
        <w:t>.......................................</w:t>
      </w:r>
      <w:r w:rsidR="00A230D0" w:rsidRPr="002E0DCE">
        <w:rPr>
          <w:rFonts w:ascii="Arial" w:hAnsi="Arial" w:cs="Arial"/>
          <w:b/>
          <w:spacing w:val="-3"/>
          <w:sz w:val="22"/>
          <w:szCs w:val="22"/>
          <w:lang w:val="es-ES_tradnl"/>
        </w:rPr>
        <w:t xml:space="preserve"> </w:t>
      </w:r>
      <w:r w:rsidR="00815E5E" w:rsidRPr="002E0DCE">
        <w:rPr>
          <w:rFonts w:ascii="Arial" w:hAnsi="Arial" w:cs="Arial"/>
          <w:b/>
          <w:spacing w:val="-3"/>
          <w:sz w:val="22"/>
          <w:szCs w:val="22"/>
          <w:lang w:val="es-ES_tradnl"/>
        </w:rPr>
        <w:t>.</w:t>
      </w:r>
      <w:r w:rsidR="000209EE" w:rsidRPr="002E0DCE">
        <w:rPr>
          <w:rFonts w:ascii="Arial" w:hAnsi="Arial" w:cs="Arial"/>
          <w:b/>
          <w:spacing w:val="-3"/>
          <w:sz w:val="22"/>
          <w:szCs w:val="22"/>
          <w:lang w:val="es-ES_tradnl"/>
        </w:rPr>
        <w:t>-</w:t>
      </w:r>
      <w:r w:rsidR="00BE4611" w:rsidRPr="002E0DCE">
        <w:rPr>
          <w:rFonts w:ascii="Arial" w:hAnsi="Arial" w:cs="Arial"/>
          <w:b/>
          <w:spacing w:val="-3"/>
          <w:sz w:val="22"/>
          <w:szCs w:val="22"/>
          <w:lang w:val="es-ES_tradnl"/>
        </w:rPr>
        <w:t>NUMERO</w:t>
      </w:r>
      <w:r w:rsidR="00A230D0" w:rsidRPr="002E0DCE">
        <w:rPr>
          <w:rFonts w:ascii="Arial" w:hAnsi="Arial" w:cs="Arial"/>
          <w:b/>
          <w:spacing w:val="-3"/>
          <w:sz w:val="22"/>
          <w:szCs w:val="22"/>
          <w:lang w:val="es-ES_tradnl"/>
        </w:rPr>
        <w:t xml:space="preserve">:                             </w:t>
      </w:r>
      <w:r w:rsidR="008C4FCF">
        <w:rPr>
          <w:rFonts w:ascii="Arial" w:hAnsi="Arial" w:cs="Arial"/>
          <w:b/>
          <w:spacing w:val="-3"/>
          <w:sz w:val="22"/>
          <w:szCs w:val="22"/>
          <w:lang w:val="es-ES_tradnl"/>
        </w:rPr>
        <w:t>....</w:t>
      </w:r>
      <w:r w:rsidR="00C87A9F" w:rsidRPr="002E0DCE">
        <w:rPr>
          <w:rFonts w:ascii="Arial" w:hAnsi="Arial" w:cs="Arial"/>
          <w:b/>
          <w:spacing w:val="-3"/>
          <w:sz w:val="22"/>
          <w:szCs w:val="22"/>
          <w:lang w:val="es-ES_tradnl"/>
        </w:rPr>
        <w:t xml:space="preserve">.- </w:t>
      </w:r>
      <w:r w:rsidR="00E956CB" w:rsidRPr="002E0DCE">
        <w:rPr>
          <w:rFonts w:ascii="Arial" w:hAnsi="Arial" w:cs="Arial"/>
          <w:spacing w:val="-3"/>
          <w:sz w:val="22"/>
          <w:szCs w:val="22"/>
          <w:lang w:val="es-ES_tradnl"/>
        </w:rPr>
        <w:t xml:space="preserve">En la Ciudad de Asunción, Capital de la República del Paraguay, a los </w:t>
      </w:r>
      <w:r w:rsidR="00A230D0" w:rsidRPr="002E0DCE">
        <w:rPr>
          <w:rFonts w:ascii="Arial" w:hAnsi="Arial" w:cs="Arial"/>
          <w:spacing w:val="-3"/>
          <w:sz w:val="22"/>
          <w:szCs w:val="22"/>
          <w:lang w:val="es-ES_tradnl"/>
        </w:rPr>
        <w:t xml:space="preserve">días del mes de AGOSTO </w:t>
      </w:r>
      <w:r w:rsidR="001A34C3" w:rsidRPr="002E0DCE">
        <w:rPr>
          <w:rFonts w:ascii="Arial" w:hAnsi="Arial" w:cs="Arial"/>
          <w:spacing w:val="-3"/>
          <w:sz w:val="22"/>
          <w:szCs w:val="22"/>
          <w:lang w:val="es-ES_tradnl"/>
        </w:rPr>
        <w:t xml:space="preserve">del año </w:t>
      </w:r>
      <w:r w:rsidR="00BE4611" w:rsidRPr="002E0DCE">
        <w:rPr>
          <w:rFonts w:ascii="Arial" w:hAnsi="Arial" w:cs="Arial"/>
          <w:spacing w:val="-3"/>
          <w:sz w:val="22"/>
          <w:szCs w:val="22"/>
          <w:lang w:val="es-ES_tradnl"/>
        </w:rPr>
        <w:t>DOS MIL VEINTE Y UNO</w:t>
      </w:r>
      <w:r w:rsidR="00815E5E" w:rsidRPr="002E0DCE">
        <w:rPr>
          <w:rFonts w:ascii="Arial" w:hAnsi="Arial" w:cs="Arial"/>
          <w:spacing w:val="-3"/>
          <w:sz w:val="22"/>
          <w:szCs w:val="22"/>
          <w:lang w:val="es-ES_tradnl"/>
        </w:rPr>
        <w:t>,</w:t>
      </w:r>
      <w:r w:rsidR="000E66EC">
        <w:rPr>
          <w:rFonts w:ascii="Arial" w:hAnsi="Arial" w:cs="Arial"/>
          <w:spacing w:val="-3"/>
          <w:sz w:val="22"/>
          <w:szCs w:val="22"/>
          <w:lang w:val="es-ES_tradnl"/>
        </w:rPr>
        <w:t xml:space="preserve"> </w:t>
      </w:r>
      <w:r w:rsidR="00BE4611" w:rsidRPr="002E0DCE">
        <w:rPr>
          <w:rFonts w:ascii="Arial" w:hAnsi="Arial" w:cs="Arial"/>
          <w:spacing w:val="-3"/>
          <w:sz w:val="22"/>
          <w:szCs w:val="22"/>
        </w:rPr>
        <w:t>ante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 mí: </w:t>
      </w:r>
      <w:r w:rsidR="008C4FCF">
        <w:rPr>
          <w:rFonts w:ascii="Arial" w:hAnsi="Arial" w:cs="Arial"/>
          <w:spacing w:val="-3"/>
          <w:sz w:val="22"/>
          <w:szCs w:val="22"/>
        </w:rPr>
        <w:t>..................................................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, Escribana Pública con Registro Nº </w:t>
      </w:r>
      <w:r w:rsidR="000E66EC">
        <w:rPr>
          <w:rFonts w:ascii="Arial" w:hAnsi="Arial" w:cs="Arial"/>
          <w:spacing w:val="-3"/>
          <w:sz w:val="22"/>
          <w:szCs w:val="22"/>
        </w:rPr>
        <w:t>........</w:t>
      </w:r>
      <w:r w:rsidR="006F4E06" w:rsidRPr="002E0DCE">
        <w:rPr>
          <w:rFonts w:ascii="Arial" w:hAnsi="Arial" w:cs="Arial"/>
          <w:spacing w:val="-3"/>
          <w:sz w:val="22"/>
          <w:szCs w:val="22"/>
        </w:rPr>
        <w:t>, comparece</w:t>
      </w:r>
      <w:r w:rsidR="00BE4611" w:rsidRPr="002E0DCE">
        <w:rPr>
          <w:rFonts w:ascii="Arial" w:hAnsi="Arial" w:cs="Arial"/>
          <w:spacing w:val="-3"/>
          <w:sz w:val="22"/>
          <w:szCs w:val="22"/>
        </w:rPr>
        <w:t xml:space="preserve">n: el Señor </w:t>
      </w:r>
      <w:r w:rsidR="008C4FCF">
        <w:rPr>
          <w:rFonts w:ascii="Arial" w:hAnsi="Arial" w:cs="Arial"/>
          <w:b/>
          <w:sz w:val="22"/>
          <w:szCs w:val="22"/>
        </w:rPr>
        <w:t>..................................</w:t>
      </w:r>
      <w:r w:rsidR="00BE4611" w:rsidRPr="002E0DCE">
        <w:rPr>
          <w:rFonts w:ascii="Arial" w:hAnsi="Arial" w:cs="Arial"/>
          <w:sz w:val="22"/>
          <w:szCs w:val="22"/>
        </w:rPr>
        <w:t xml:space="preserve">, chileno, </w:t>
      </w:r>
      <w:r w:rsidR="00F53F32" w:rsidRPr="002E0DCE">
        <w:rPr>
          <w:rFonts w:ascii="Arial" w:hAnsi="Arial" w:cs="Arial"/>
          <w:sz w:val="22"/>
          <w:szCs w:val="22"/>
        </w:rPr>
        <w:t>soltero,</w:t>
      </w:r>
      <w:r w:rsidR="008C4FCF">
        <w:rPr>
          <w:rFonts w:ascii="Arial" w:hAnsi="Arial" w:cs="Arial"/>
          <w:sz w:val="22"/>
          <w:szCs w:val="22"/>
        </w:rPr>
        <w:t xml:space="preserve"> </w:t>
      </w:r>
      <w:r w:rsidR="00815E5E" w:rsidRPr="002E0DCE">
        <w:rPr>
          <w:rFonts w:ascii="Arial" w:hAnsi="Arial" w:cs="Arial"/>
          <w:spacing w:val="-3"/>
          <w:sz w:val="22"/>
          <w:szCs w:val="22"/>
          <w:lang w:val="es-ES_tradnl"/>
        </w:rPr>
        <w:t>con Cedula de Identidad</w:t>
      </w:r>
      <w:r w:rsidR="00815E5E" w:rsidRPr="002E0DCE">
        <w:rPr>
          <w:rFonts w:ascii="Arial" w:hAnsi="Arial" w:cs="Arial"/>
          <w:sz w:val="22"/>
          <w:szCs w:val="22"/>
        </w:rPr>
        <w:t xml:space="preserve"> Paraguaya Nº</w:t>
      </w:r>
      <w:r w:rsidR="00BE4611" w:rsidRPr="002E0DCE">
        <w:rPr>
          <w:rFonts w:ascii="Arial" w:hAnsi="Arial" w:cs="Arial"/>
          <w:sz w:val="22"/>
          <w:szCs w:val="22"/>
        </w:rPr>
        <w:t xml:space="preserve"> </w:t>
      </w:r>
      <w:r w:rsidR="008C4FCF">
        <w:rPr>
          <w:rFonts w:ascii="Arial" w:hAnsi="Arial" w:cs="Arial"/>
          <w:sz w:val="22"/>
          <w:szCs w:val="22"/>
        </w:rPr>
        <w:t>XXXXXXX</w:t>
      </w:r>
      <w:r w:rsidR="00BE4611" w:rsidRPr="002E0DCE">
        <w:rPr>
          <w:rFonts w:ascii="Arial" w:hAnsi="Arial" w:cs="Arial"/>
          <w:sz w:val="22"/>
          <w:szCs w:val="22"/>
        </w:rPr>
        <w:t xml:space="preserve">, domiciliado en la </w:t>
      </w:r>
      <w:r w:rsidR="008C4FCF">
        <w:rPr>
          <w:rFonts w:ascii="Arial" w:hAnsi="Arial" w:cs="Arial"/>
          <w:sz w:val="22"/>
          <w:szCs w:val="22"/>
        </w:rPr>
        <w:t>.........................................................................</w:t>
      </w:r>
      <w:r w:rsidR="00815E5E" w:rsidRPr="002E0DCE">
        <w:rPr>
          <w:rFonts w:ascii="Arial" w:hAnsi="Arial" w:cs="Arial"/>
          <w:sz w:val="22"/>
          <w:szCs w:val="22"/>
        </w:rPr>
        <w:t>, de esta capital</w:t>
      </w:r>
      <w:r w:rsidR="00815E5E" w:rsidRPr="002E0DCE">
        <w:rPr>
          <w:rFonts w:ascii="Arial" w:hAnsi="Arial" w:cs="Arial"/>
          <w:spacing w:val="-3"/>
          <w:sz w:val="22"/>
          <w:szCs w:val="22"/>
          <w:lang w:val="es-ES_tradnl"/>
        </w:rPr>
        <w:t>;</w:t>
      </w:r>
      <w:r w:rsidR="008C4FCF">
        <w:rPr>
          <w:rFonts w:ascii="Arial" w:hAnsi="Arial" w:cs="Arial"/>
          <w:spacing w:val="-3"/>
          <w:sz w:val="22"/>
          <w:szCs w:val="22"/>
          <w:lang w:val="es-ES_tradnl"/>
        </w:rPr>
        <w:t xml:space="preserve"> </w:t>
      </w:r>
      <w:r w:rsidR="00A230D0" w:rsidRPr="002E0DCE">
        <w:rPr>
          <w:rFonts w:ascii="Arial" w:hAnsi="Arial" w:cs="Arial"/>
          <w:spacing w:val="-3"/>
          <w:sz w:val="22"/>
          <w:szCs w:val="22"/>
        </w:rPr>
        <w:t xml:space="preserve">y la </w:t>
      </w:r>
      <w:r w:rsidR="00F540AF" w:rsidRPr="002E0DCE">
        <w:rPr>
          <w:rFonts w:ascii="Arial" w:hAnsi="Arial" w:cs="Arial"/>
          <w:spacing w:val="-3"/>
          <w:sz w:val="22"/>
          <w:szCs w:val="22"/>
        </w:rPr>
        <w:t xml:space="preserve"> señor</w:t>
      </w:r>
      <w:r w:rsidR="00A230D0" w:rsidRPr="002E0DCE">
        <w:rPr>
          <w:rFonts w:ascii="Arial" w:hAnsi="Arial" w:cs="Arial"/>
          <w:spacing w:val="-3"/>
          <w:sz w:val="22"/>
          <w:szCs w:val="22"/>
        </w:rPr>
        <w:t>a</w:t>
      </w:r>
      <w:r w:rsidR="00A230D0" w:rsidRPr="002E0DCE">
        <w:rPr>
          <w:rFonts w:ascii="Arial" w:hAnsi="Arial" w:cs="Arial"/>
          <w:b/>
          <w:spacing w:val="-3"/>
          <w:sz w:val="22"/>
          <w:szCs w:val="22"/>
          <w:lang w:val="es-ES_tradnl"/>
        </w:rPr>
        <w:t xml:space="preserve"> </w:t>
      </w:r>
      <w:r w:rsidR="008C4FCF">
        <w:rPr>
          <w:rFonts w:ascii="Arial" w:hAnsi="Arial" w:cs="Arial"/>
          <w:b/>
          <w:spacing w:val="-3"/>
          <w:sz w:val="22"/>
          <w:szCs w:val="22"/>
          <w:lang w:val="es-ES_tradnl"/>
        </w:rPr>
        <w:t>..............................................</w:t>
      </w:r>
      <w:r w:rsidR="00BE4611" w:rsidRPr="002E0DCE">
        <w:rPr>
          <w:rFonts w:ascii="Arial" w:hAnsi="Arial" w:cs="Arial"/>
          <w:spacing w:val="-3"/>
          <w:sz w:val="22"/>
          <w:szCs w:val="22"/>
          <w:lang w:val="es-ES_tradnl"/>
        </w:rPr>
        <w:t>,</w:t>
      </w:r>
      <w:r w:rsidR="00A230D0" w:rsidRPr="002E0DCE">
        <w:rPr>
          <w:rFonts w:ascii="Arial" w:hAnsi="Arial" w:cs="Arial"/>
          <w:spacing w:val="-3"/>
          <w:sz w:val="22"/>
          <w:szCs w:val="22"/>
          <w:lang w:val="es-ES_tradnl"/>
        </w:rPr>
        <w:t xml:space="preserve"> paraguaya</w:t>
      </w:r>
      <w:r w:rsidR="0035499E" w:rsidRPr="002E0DCE">
        <w:rPr>
          <w:rFonts w:ascii="Arial" w:hAnsi="Arial" w:cs="Arial"/>
          <w:spacing w:val="-3"/>
          <w:sz w:val="22"/>
          <w:szCs w:val="22"/>
          <w:lang w:val="es-ES_tradnl"/>
        </w:rPr>
        <w:t xml:space="preserve">, </w:t>
      </w:r>
      <w:r w:rsidR="00F540AF" w:rsidRPr="002E0DCE">
        <w:rPr>
          <w:rFonts w:ascii="Arial" w:hAnsi="Arial" w:cs="Arial"/>
          <w:spacing w:val="-3"/>
          <w:sz w:val="22"/>
          <w:szCs w:val="22"/>
          <w:lang w:val="es-ES_tradnl"/>
        </w:rPr>
        <w:t xml:space="preserve">soltero, </w:t>
      </w:r>
      <w:r w:rsidR="00F53F32" w:rsidRPr="002E0DCE">
        <w:rPr>
          <w:rFonts w:ascii="Arial" w:hAnsi="Arial" w:cs="Arial"/>
          <w:spacing w:val="-3"/>
          <w:sz w:val="22"/>
          <w:szCs w:val="22"/>
          <w:lang w:val="es-ES_tradnl"/>
        </w:rPr>
        <w:t xml:space="preserve">con </w:t>
      </w:r>
      <w:r w:rsidR="00815E5E" w:rsidRPr="002E0DCE">
        <w:rPr>
          <w:rFonts w:ascii="Arial" w:hAnsi="Arial" w:cs="Arial"/>
          <w:spacing w:val="-3"/>
          <w:sz w:val="22"/>
          <w:szCs w:val="22"/>
          <w:lang w:val="es-ES_tradnl"/>
        </w:rPr>
        <w:t>Cedula de Identidad</w:t>
      </w:r>
      <w:r w:rsidR="00815E5E" w:rsidRPr="002E0DCE">
        <w:rPr>
          <w:rFonts w:ascii="Arial" w:hAnsi="Arial" w:cs="Arial"/>
          <w:sz w:val="22"/>
          <w:szCs w:val="22"/>
        </w:rPr>
        <w:t xml:space="preserve"> Paraguaya Nº </w:t>
      </w:r>
      <w:r w:rsidR="008C4FCF">
        <w:rPr>
          <w:rFonts w:ascii="Arial" w:hAnsi="Arial" w:cs="Arial"/>
          <w:sz w:val="22"/>
          <w:szCs w:val="22"/>
        </w:rPr>
        <w:t>XXXXXXXXX</w:t>
      </w:r>
      <w:r w:rsidR="00815E5E" w:rsidRPr="002E0DCE">
        <w:rPr>
          <w:rFonts w:ascii="Arial" w:hAnsi="Arial" w:cs="Arial"/>
          <w:sz w:val="22"/>
          <w:szCs w:val="22"/>
        </w:rPr>
        <w:t xml:space="preserve">, </w:t>
      </w:r>
      <w:r w:rsidR="00B1749B" w:rsidRPr="002E0DCE">
        <w:rPr>
          <w:rFonts w:ascii="Arial" w:hAnsi="Arial" w:cs="Arial"/>
          <w:spacing w:val="-3"/>
          <w:sz w:val="22"/>
          <w:szCs w:val="22"/>
          <w:lang w:val="es-ES_tradnl"/>
        </w:rPr>
        <w:t>domiciliado en</w:t>
      </w:r>
      <w:r w:rsidR="00A230D0" w:rsidRPr="002E0DCE">
        <w:rPr>
          <w:rFonts w:ascii="Arial" w:hAnsi="Arial" w:cs="Arial"/>
          <w:spacing w:val="-3"/>
          <w:sz w:val="22"/>
          <w:szCs w:val="22"/>
          <w:lang w:val="es-ES_tradnl"/>
        </w:rPr>
        <w:t xml:space="preserve"> la calle </w:t>
      </w:r>
      <w:r w:rsidR="008C4FCF">
        <w:rPr>
          <w:rFonts w:ascii="Arial" w:hAnsi="Arial" w:cs="Arial"/>
          <w:spacing w:val="-3"/>
          <w:sz w:val="22"/>
          <w:szCs w:val="22"/>
          <w:lang w:val="es-ES_tradnl"/>
        </w:rPr>
        <w:t>....................................................</w:t>
      </w:r>
      <w:r w:rsidR="00A230D0" w:rsidRPr="002E0DCE">
        <w:rPr>
          <w:rFonts w:ascii="Arial" w:hAnsi="Arial" w:cs="Arial"/>
          <w:spacing w:val="-3"/>
          <w:sz w:val="22"/>
          <w:szCs w:val="22"/>
          <w:lang w:val="es-ES_tradnl"/>
        </w:rPr>
        <w:t xml:space="preserve"> de la ciudad de Villeta</w:t>
      </w:r>
      <w:r w:rsidR="00B1749B" w:rsidRPr="002E0DCE">
        <w:rPr>
          <w:rFonts w:ascii="Arial" w:hAnsi="Arial" w:cs="Arial"/>
          <w:spacing w:val="-3"/>
          <w:sz w:val="22"/>
          <w:szCs w:val="22"/>
          <w:lang w:val="es-ES_tradnl"/>
        </w:rPr>
        <w:t>.-</w:t>
      </w:r>
      <w:r w:rsidR="00815E5E" w:rsidRPr="002E0DCE">
        <w:rPr>
          <w:rFonts w:ascii="Arial" w:hAnsi="Arial" w:cs="Arial"/>
          <w:spacing w:val="-3"/>
          <w:sz w:val="22"/>
          <w:szCs w:val="22"/>
          <w:lang w:val="es-ES_tradnl"/>
        </w:rPr>
        <w:t xml:space="preserve"> Los comp</w:t>
      </w:r>
      <w:r w:rsidR="00F53F32" w:rsidRPr="002E0DCE">
        <w:rPr>
          <w:rFonts w:ascii="Arial" w:hAnsi="Arial" w:cs="Arial"/>
          <w:spacing w:val="-3"/>
          <w:sz w:val="22"/>
          <w:szCs w:val="22"/>
          <w:lang w:val="es-ES_tradnl"/>
        </w:rPr>
        <w:t>a</w:t>
      </w:r>
      <w:r w:rsidR="00815E5E" w:rsidRPr="002E0DCE">
        <w:rPr>
          <w:rFonts w:ascii="Arial" w:hAnsi="Arial" w:cs="Arial"/>
          <w:spacing w:val="-3"/>
          <w:sz w:val="22"/>
          <w:szCs w:val="22"/>
          <w:lang w:val="es-ES_tradnl"/>
        </w:rPr>
        <w:t>re</w:t>
      </w:r>
      <w:r w:rsidR="00F53F32" w:rsidRPr="002E0DCE">
        <w:rPr>
          <w:rFonts w:ascii="Arial" w:hAnsi="Arial" w:cs="Arial"/>
          <w:spacing w:val="-3"/>
          <w:sz w:val="22"/>
          <w:szCs w:val="22"/>
          <w:lang w:val="es-ES_tradnl"/>
        </w:rPr>
        <w:t xml:space="preserve">cientes son </w:t>
      </w:r>
      <w:r w:rsidR="0035499E" w:rsidRPr="002E0DCE">
        <w:rPr>
          <w:rFonts w:ascii="Arial" w:hAnsi="Arial" w:cs="Arial"/>
          <w:spacing w:val="-3"/>
          <w:sz w:val="22"/>
          <w:szCs w:val="22"/>
          <w:lang w:val="es-ES_tradnl"/>
        </w:rPr>
        <w:t xml:space="preserve">mayores de edad, 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manifiestan haber cumplido con las leyes nacionales de carácter personal, capaces, de mi </w:t>
      </w:r>
      <w:r w:rsidR="00F53F32" w:rsidRPr="002E0DCE">
        <w:rPr>
          <w:rFonts w:ascii="Arial" w:hAnsi="Arial" w:cs="Arial"/>
          <w:spacing w:val="-3"/>
          <w:sz w:val="22"/>
          <w:szCs w:val="22"/>
        </w:rPr>
        <w:t>conocimiento, doy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 fe.</w:t>
      </w:r>
      <w:r w:rsidR="00166AFC" w:rsidRPr="002E0DCE">
        <w:rPr>
          <w:rFonts w:ascii="Arial" w:hAnsi="Arial" w:cs="Arial"/>
          <w:spacing w:val="-3"/>
          <w:sz w:val="22"/>
          <w:szCs w:val="22"/>
          <w:lang w:val="es-ES_tradnl"/>
        </w:rPr>
        <w:t>-</w:t>
      </w:r>
      <w:r w:rsidR="00815E5E" w:rsidRPr="002E0DCE">
        <w:rPr>
          <w:rFonts w:ascii="Arial" w:hAnsi="Arial" w:cs="Arial"/>
          <w:spacing w:val="-3"/>
          <w:sz w:val="22"/>
          <w:szCs w:val="22"/>
          <w:lang w:val="es-ES_tradnl"/>
        </w:rPr>
        <w:t xml:space="preserve"> E</w:t>
      </w:r>
      <w:r w:rsidR="005358A4" w:rsidRPr="002E0DCE">
        <w:rPr>
          <w:rFonts w:ascii="Arial" w:hAnsi="Arial" w:cs="Arial"/>
          <w:spacing w:val="-3"/>
          <w:sz w:val="22"/>
          <w:szCs w:val="22"/>
          <w:lang w:val="es-ES_tradnl"/>
        </w:rPr>
        <w:t xml:space="preserve">l señor </w:t>
      </w:r>
      <w:r w:rsidR="008C4FCF">
        <w:rPr>
          <w:rFonts w:ascii="Arial" w:hAnsi="Arial" w:cs="Arial"/>
          <w:b/>
          <w:sz w:val="22"/>
          <w:szCs w:val="22"/>
        </w:rPr>
        <w:t>...................................................</w:t>
      </w:r>
      <w:r w:rsidR="00386534" w:rsidRPr="002E0DCE">
        <w:rPr>
          <w:rFonts w:ascii="Arial" w:hAnsi="Arial" w:cs="Arial"/>
          <w:spacing w:val="-3"/>
          <w:sz w:val="22"/>
          <w:szCs w:val="22"/>
        </w:rPr>
        <w:t xml:space="preserve">, </w:t>
      </w:r>
      <w:r w:rsidR="006F4E06" w:rsidRPr="002E0DCE">
        <w:rPr>
          <w:rFonts w:ascii="Arial" w:hAnsi="Arial" w:cs="Arial"/>
          <w:spacing w:val="-3"/>
          <w:sz w:val="22"/>
          <w:szCs w:val="22"/>
        </w:rPr>
        <w:t>DICE: Que por este acto</w:t>
      </w:r>
      <w:r w:rsidR="003E082F" w:rsidRPr="002E0DCE">
        <w:rPr>
          <w:rFonts w:ascii="Arial" w:hAnsi="Arial" w:cs="Arial"/>
          <w:spacing w:val="-3"/>
          <w:sz w:val="22"/>
          <w:szCs w:val="22"/>
        </w:rPr>
        <w:t xml:space="preserve"> VENDE Y TRANSFIERE, </w:t>
      </w:r>
      <w:r w:rsidR="002E0DCE" w:rsidRPr="002E0DCE">
        <w:rPr>
          <w:rFonts w:ascii="Arial" w:hAnsi="Arial" w:cs="Arial"/>
          <w:spacing w:val="-3"/>
          <w:sz w:val="22"/>
          <w:szCs w:val="22"/>
        </w:rPr>
        <w:t xml:space="preserve">a favor de la señora </w:t>
      </w:r>
      <w:r w:rsidR="008C4FCF">
        <w:rPr>
          <w:rFonts w:ascii="Arial" w:hAnsi="Arial" w:cs="Arial"/>
          <w:spacing w:val="-3"/>
          <w:sz w:val="22"/>
          <w:szCs w:val="22"/>
        </w:rPr>
        <w:t xml:space="preserve"> ................................................</w:t>
      </w:r>
      <w:r w:rsidR="002E0DCE">
        <w:rPr>
          <w:rFonts w:ascii="Arial" w:hAnsi="Arial" w:cs="Arial"/>
          <w:b/>
          <w:spacing w:val="-3"/>
          <w:sz w:val="22"/>
          <w:szCs w:val="22"/>
          <w:lang w:val="es-ES_tradnl"/>
        </w:rPr>
        <w:t xml:space="preserve">, </w:t>
      </w:r>
      <w:r w:rsidR="003E082F" w:rsidRPr="002E0DCE">
        <w:rPr>
          <w:rFonts w:ascii="Arial" w:hAnsi="Arial" w:cs="Arial"/>
          <w:spacing w:val="-3"/>
          <w:sz w:val="22"/>
          <w:szCs w:val="22"/>
        </w:rPr>
        <w:t xml:space="preserve">un lote de terreno individualizado como </w:t>
      </w:r>
      <w:r w:rsidR="003E082F" w:rsidRPr="002E0DCE">
        <w:rPr>
          <w:rFonts w:ascii="Arial" w:hAnsi="Arial" w:cs="Arial"/>
          <w:b/>
          <w:spacing w:val="-3"/>
          <w:sz w:val="22"/>
          <w:szCs w:val="22"/>
        </w:rPr>
        <w:t xml:space="preserve">LOTE N° </w:t>
      </w:r>
      <w:r w:rsidR="008C4FCF">
        <w:rPr>
          <w:rFonts w:ascii="Arial" w:hAnsi="Arial" w:cs="Arial"/>
          <w:b/>
          <w:spacing w:val="-3"/>
          <w:sz w:val="22"/>
          <w:szCs w:val="22"/>
        </w:rPr>
        <w:t>XX</w:t>
      </w:r>
      <w:r w:rsidR="003E082F" w:rsidRPr="002E0DCE">
        <w:rPr>
          <w:rFonts w:ascii="Arial" w:hAnsi="Arial" w:cs="Arial"/>
          <w:spacing w:val="-3"/>
          <w:sz w:val="22"/>
          <w:szCs w:val="22"/>
        </w:rPr>
        <w:t>,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 con todo lo en el existente, edificado, clavado, plantado y adherido</w:t>
      </w:r>
      <w:r w:rsidR="00C27C54" w:rsidRPr="002E0DCE">
        <w:rPr>
          <w:rFonts w:ascii="Arial" w:hAnsi="Arial" w:cs="Arial"/>
          <w:spacing w:val="-3"/>
          <w:sz w:val="22"/>
          <w:szCs w:val="22"/>
        </w:rPr>
        <w:t xml:space="preserve">, situado </w:t>
      </w:r>
      <w:r w:rsidR="003E082F" w:rsidRPr="002E0DCE">
        <w:rPr>
          <w:rFonts w:ascii="Arial" w:hAnsi="Arial" w:cs="Arial"/>
          <w:spacing w:val="-3"/>
          <w:sz w:val="22"/>
          <w:szCs w:val="22"/>
        </w:rPr>
        <w:t>en el DISTRITO VILLETA</w:t>
      </w:r>
      <w:r w:rsidR="00386534" w:rsidRPr="002E0DCE">
        <w:rPr>
          <w:rFonts w:ascii="Arial" w:hAnsi="Arial" w:cs="Arial"/>
          <w:spacing w:val="-3"/>
          <w:sz w:val="22"/>
          <w:szCs w:val="22"/>
        </w:rPr>
        <w:t xml:space="preserve">, </w:t>
      </w:r>
      <w:r w:rsidR="006F4E06" w:rsidRPr="002E0DCE">
        <w:rPr>
          <w:rFonts w:ascii="Arial" w:hAnsi="Arial" w:cs="Arial"/>
          <w:spacing w:val="-3"/>
          <w:sz w:val="22"/>
          <w:szCs w:val="22"/>
        </w:rPr>
        <w:t>cuyas dimensiones y linderos copiado del título antecedente son los siguientes:</w:t>
      </w:r>
      <w:r w:rsidR="000E66EC">
        <w:rPr>
          <w:rFonts w:ascii="Arial" w:hAnsi="Arial" w:cs="Arial"/>
          <w:spacing w:val="-3"/>
          <w:sz w:val="22"/>
          <w:szCs w:val="22"/>
        </w:rPr>
        <w:t xml:space="preserve"> </w:t>
      </w:r>
      <w:r w:rsidR="00E87045" w:rsidRPr="002E0DCE">
        <w:rPr>
          <w:rFonts w:ascii="Arial" w:hAnsi="Arial" w:cs="Arial"/>
          <w:spacing w:val="-3"/>
          <w:sz w:val="22"/>
          <w:szCs w:val="22"/>
        </w:rPr>
        <w:t>S</w:t>
      </w:r>
      <w:r w:rsidR="003E082F" w:rsidRPr="002E0DCE">
        <w:rPr>
          <w:rFonts w:ascii="Arial" w:hAnsi="Arial" w:cs="Arial"/>
          <w:spacing w:val="-3"/>
          <w:sz w:val="22"/>
          <w:szCs w:val="22"/>
        </w:rPr>
        <w:t xml:space="preserve">u frente AL OESTE sobre la calle </w:t>
      </w:r>
      <w:r w:rsidR="008C4FCF">
        <w:rPr>
          <w:rFonts w:ascii="Arial" w:hAnsi="Arial" w:cs="Arial"/>
          <w:spacing w:val="-3"/>
          <w:sz w:val="22"/>
          <w:szCs w:val="22"/>
        </w:rPr>
        <w:t xml:space="preserve">....., </w:t>
      </w:r>
      <w:r w:rsidR="003E082F" w:rsidRPr="002E0DCE">
        <w:rPr>
          <w:rFonts w:ascii="Arial" w:hAnsi="Arial" w:cs="Arial"/>
          <w:spacing w:val="-3"/>
          <w:sz w:val="22"/>
          <w:szCs w:val="22"/>
        </w:rPr>
        <w:t xml:space="preserve">mide doce metros (12.00 ms) , por igual dimensión en su </w:t>
      </w:r>
      <w:r w:rsidR="000E66EC" w:rsidRPr="002E0DCE">
        <w:rPr>
          <w:rFonts w:ascii="Arial" w:hAnsi="Arial" w:cs="Arial"/>
          <w:spacing w:val="-3"/>
          <w:sz w:val="22"/>
          <w:szCs w:val="22"/>
        </w:rPr>
        <w:t>contra frente</w:t>
      </w:r>
      <w:r w:rsidR="003E082F" w:rsidRPr="002E0DCE">
        <w:rPr>
          <w:rFonts w:ascii="Arial" w:hAnsi="Arial" w:cs="Arial"/>
          <w:spacing w:val="-3"/>
          <w:sz w:val="22"/>
          <w:szCs w:val="22"/>
        </w:rPr>
        <w:t xml:space="preserve"> AL ESTE que linda con los lotes 2 y 3. Su costado AL NORTE mide treinta y cuatro metros ( 34.00 ms)  y linda con el lote </w:t>
      </w:r>
      <w:r w:rsidR="008C4FCF">
        <w:rPr>
          <w:rFonts w:ascii="Arial" w:hAnsi="Arial" w:cs="Arial"/>
          <w:spacing w:val="-3"/>
          <w:sz w:val="22"/>
          <w:szCs w:val="22"/>
        </w:rPr>
        <w:t>....</w:t>
      </w:r>
      <w:r w:rsidR="003E082F" w:rsidRPr="002E0DCE">
        <w:rPr>
          <w:rFonts w:ascii="Arial" w:hAnsi="Arial" w:cs="Arial"/>
          <w:spacing w:val="-3"/>
          <w:sz w:val="22"/>
          <w:szCs w:val="22"/>
        </w:rPr>
        <w:t xml:space="preserve">, por igual dimensión en su contracostado AL SUR, donde linda con el lote </w:t>
      </w:r>
      <w:r w:rsidR="008C4FCF">
        <w:rPr>
          <w:rFonts w:ascii="Arial" w:hAnsi="Arial" w:cs="Arial"/>
          <w:spacing w:val="-3"/>
          <w:sz w:val="22"/>
          <w:szCs w:val="22"/>
        </w:rPr>
        <w:t>XX</w:t>
      </w:r>
      <w:r w:rsidR="003E082F" w:rsidRPr="002E0DCE">
        <w:rPr>
          <w:rFonts w:ascii="Arial" w:hAnsi="Arial" w:cs="Arial"/>
          <w:spacing w:val="-3"/>
          <w:sz w:val="22"/>
          <w:szCs w:val="22"/>
        </w:rPr>
        <w:t>.- SUPERFICIE : CUATROCIENTOS OC</w:t>
      </w:r>
      <w:r w:rsidR="008C4FCF">
        <w:rPr>
          <w:rFonts w:ascii="Arial" w:hAnsi="Arial" w:cs="Arial"/>
          <w:spacing w:val="-3"/>
          <w:sz w:val="22"/>
          <w:szCs w:val="22"/>
        </w:rPr>
        <w:t xml:space="preserve">HO METROS CUADRADOS.- ( 408 m2) </w:t>
      </w:r>
      <w:r w:rsidR="003E082F" w:rsidRPr="002E0DCE">
        <w:rPr>
          <w:rFonts w:ascii="Arial" w:hAnsi="Arial" w:cs="Arial"/>
          <w:spacing w:val="-3"/>
          <w:sz w:val="22"/>
          <w:szCs w:val="22"/>
        </w:rPr>
        <w:t>-</w:t>
      </w:r>
      <w:r w:rsidR="008C4FCF">
        <w:rPr>
          <w:rFonts w:ascii="Arial" w:hAnsi="Arial" w:cs="Arial"/>
          <w:spacing w:val="-3"/>
          <w:sz w:val="22"/>
          <w:szCs w:val="22"/>
        </w:rPr>
        <w:t xml:space="preserve"> </w:t>
      </w:r>
      <w:r w:rsidR="00390543" w:rsidRPr="002E0DCE">
        <w:rPr>
          <w:rFonts w:ascii="Arial" w:hAnsi="Arial" w:cs="Arial"/>
          <w:spacing w:val="-3"/>
          <w:sz w:val="22"/>
          <w:szCs w:val="22"/>
        </w:rPr>
        <w:t>con</w:t>
      </w:r>
      <w:r w:rsidR="008C4FCF">
        <w:rPr>
          <w:rFonts w:ascii="Arial" w:hAnsi="Arial" w:cs="Arial"/>
          <w:spacing w:val="-3"/>
          <w:sz w:val="22"/>
          <w:szCs w:val="22"/>
        </w:rPr>
        <w:t xml:space="preserve"> </w:t>
      </w:r>
      <w:r w:rsidR="00390543" w:rsidRPr="002E0DCE">
        <w:rPr>
          <w:rFonts w:ascii="Arial" w:hAnsi="Arial" w:cs="Arial"/>
          <w:spacing w:val="-3"/>
          <w:sz w:val="22"/>
          <w:szCs w:val="22"/>
        </w:rPr>
        <w:t xml:space="preserve">Cta. Cte. Ctral. </w:t>
      </w:r>
      <w:r w:rsidR="006B1B50" w:rsidRPr="002E0DCE">
        <w:rPr>
          <w:rFonts w:ascii="Arial" w:hAnsi="Arial" w:cs="Arial"/>
          <w:spacing w:val="-3"/>
          <w:sz w:val="22"/>
          <w:szCs w:val="22"/>
        </w:rPr>
        <w:t xml:space="preserve">N° </w:t>
      </w:r>
      <w:r w:rsidR="002E0DCE">
        <w:rPr>
          <w:rFonts w:ascii="Arial" w:hAnsi="Arial" w:cs="Arial"/>
          <w:spacing w:val="-3"/>
          <w:sz w:val="22"/>
          <w:szCs w:val="22"/>
        </w:rPr>
        <w:t xml:space="preserve"> </w:t>
      </w:r>
      <w:r w:rsidR="008C4FCF">
        <w:rPr>
          <w:rFonts w:ascii="Arial" w:hAnsi="Arial" w:cs="Arial"/>
          <w:spacing w:val="-3"/>
          <w:sz w:val="22"/>
          <w:szCs w:val="22"/>
        </w:rPr>
        <w:t>XXXXXXXXXXX</w:t>
      </w:r>
      <w:r w:rsidR="002E0DCE">
        <w:rPr>
          <w:rFonts w:ascii="Arial" w:hAnsi="Arial" w:cs="Arial"/>
          <w:spacing w:val="-3"/>
          <w:sz w:val="22"/>
          <w:szCs w:val="22"/>
        </w:rPr>
        <w:t xml:space="preserve"> </w:t>
      </w:r>
      <w:r w:rsidR="006B1B50" w:rsidRPr="002E0DCE">
        <w:rPr>
          <w:rFonts w:ascii="Arial" w:hAnsi="Arial" w:cs="Arial"/>
          <w:spacing w:val="-3"/>
          <w:sz w:val="22"/>
          <w:szCs w:val="22"/>
        </w:rPr>
        <w:t>-</w:t>
      </w:r>
      <w:r w:rsidR="008C4FCF">
        <w:rPr>
          <w:rFonts w:ascii="Arial" w:hAnsi="Arial" w:cs="Arial"/>
          <w:spacing w:val="-3"/>
          <w:sz w:val="22"/>
          <w:szCs w:val="22"/>
        </w:rPr>
        <w:t xml:space="preserve"> </w:t>
      </w:r>
      <w:r w:rsidR="006B1B50" w:rsidRPr="002E0DCE">
        <w:rPr>
          <w:rFonts w:ascii="Arial" w:hAnsi="Arial" w:cs="Arial"/>
          <w:spacing w:val="-3"/>
          <w:sz w:val="22"/>
          <w:szCs w:val="22"/>
        </w:rPr>
        <w:t>CORRESPONDE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 al Vendedor el inmueble deslindado por haber adquirido </w:t>
      </w:r>
      <w:r w:rsidR="0068172E" w:rsidRPr="002E0DCE">
        <w:rPr>
          <w:rFonts w:ascii="Arial" w:hAnsi="Arial" w:cs="Arial"/>
          <w:spacing w:val="-3"/>
          <w:sz w:val="22"/>
          <w:szCs w:val="22"/>
        </w:rPr>
        <w:t xml:space="preserve">de la firma </w:t>
      </w:r>
      <w:r w:rsidR="008C4FCF">
        <w:rPr>
          <w:rFonts w:ascii="Arial" w:hAnsi="Arial" w:cs="Arial"/>
          <w:spacing w:val="-3"/>
          <w:sz w:val="22"/>
          <w:szCs w:val="22"/>
        </w:rPr>
        <w:t>.............................................</w:t>
      </w:r>
      <w:r w:rsidR="0068172E" w:rsidRPr="002E0DCE">
        <w:rPr>
          <w:rFonts w:ascii="Arial" w:hAnsi="Arial" w:cs="Arial"/>
          <w:spacing w:val="-3"/>
          <w:sz w:val="22"/>
          <w:szCs w:val="22"/>
        </w:rPr>
        <w:t xml:space="preserve"> 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 según con</w:t>
      </w:r>
      <w:r w:rsidR="0065589B" w:rsidRPr="002E0DCE">
        <w:rPr>
          <w:rFonts w:ascii="Arial" w:hAnsi="Arial" w:cs="Arial"/>
          <w:spacing w:val="-3"/>
          <w:sz w:val="22"/>
          <w:szCs w:val="22"/>
        </w:rPr>
        <w:t xml:space="preserve">sta en la Escritura Pública N° </w:t>
      </w:r>
      <w:r w:rsidR="008C4FCF">
        <w:rPr>
          <w:rFonts w:ascii="Arial" w:hAnsi="Arial" w:cs="Arial"/>
          <w:spacing w:val="-3"/>
          <w:sz w:val="22"/>
          <w:szCs w:val="22"/>
        </w:rPr>
        <w:t>....</w:t>
      </w:r>
      <w:r w:rsidR="0065589B" w:rsidRPr="002E0DCE">
        <w:rPr>
          <w:rFonts w:ascii="Arial" w:hAnsi="Arial" w:cs="Arial"/>
          <w:spacing w:val="-3"/>
          <w:sz w:val="22"/>
          <w:szCs w:val="22"/>
        </w:rPr>
        <w:t xml:space="preserve"> de fecha </w:t>
      </w:r>
      <w:r w:rsidR="0068172E" w:rsidRPr="002E0DCE">
        <w:rPr>
          <w:rFonts w:ascii="Arial" w:hAnsi="Arial" w:cs="Arial"/>
          <w:spacing w:val="-3"/>
          <w:sz w:val="22"/>
          <w:szCs w:val="22"/>
        </w:rPr>
        <w:t>30</w:t>
      </w:r>
      <w:r w:rsidR="008C4FCF">
        <w:rPr>
          <w:rFonts w:ascii="Arial" w:hAnsi="Arial" w:cs="Arial"/>
          <w:spacing w:val="-3"/>
          <w:sz w:val="22"/>
          <w:szCs w:val="22"/>
        </w:rPr>
        <w:t xml:space="preserve"> 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de </w:t>
      </w:r>
      <w:r w:rsidR="0068172E" w:rsidRPr="002E0DCE">
        <w:rPr>
          <w:rFonts w:ascii="Arial" w:hAnsi="Arial" w:cs="Arial"/>
          <w:spacing w:val="-3"/>
          <w:sz w:val="22"/>
          <w:szCs w:val="22"/>
        </w:rPr>
        <w:t>Julio del 2020 formalizada ante la Escribana Publica</w:t>
      </w:r>
      <w:r w:rsidR="007E1422" w:rsidRPr="002E0DCE">
        <w:rPr>
          <w:rFonts w:ascii="Arial" w:hAnsi="Arial" w:cs="Arial"/>
          <w:spacing w:val="-3"/>
          <w:sz w:val="22"/>
          <w:szCs w:val="22"/>
        </w:rPr>
        <w:t xml:space="preserve"> </w:t>
      </w:r>
      <w:r w:rsidR="008C4FCF">
        <w:rPr>
          <w:rFonts w:ascii="Arial" w:hAnsi="Arial" w:cs="Arial"/>
          <w:spacing w:val="-3"/>
          <w:sz w:val="22"/>
          <w:szCs w:val="22"/>
        </w:rPr>
        <w:t>.................................</w:t>
      </w:r>
      <w:r w:rsidR="007E1422" w:rsidRPr="002E0DCE">
        <w:rPr>
          <w:rFonts w:ascii="Arial" w:hAnsi="Arial" w:cs="Arial"/>
          <w:spacing w:val="-3"/>
          <w:sz w:val="22"/>
          <w:szCs w:val="22"/>
        </w:rPr>
        <w:t xml:space="preserve"> </w:t>
      </w:r>
      <w:r w:rsidR="006B1B50" w:rsidRPr="002E0DCE">
        <w:rPr>
          <w:rFonts w:ascii="Arial" w:hAnsi="Arial" w:cs="Arial"/>
          <w:spacing w:val="-3"/>
          <w:sz w:val="22"/>
          <w:szCs w:val="22"/>
        </w:rPr>
        <w:t>,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 de cuyo testimonio se </w:t>
      </w:r>
      <w:r w:rsidR="006B1B50" w:rsidRPr="002E0DCE">
        <w:rPr>
          <w:rFonts w:ascii="Arial" w:hAnsi="Arial" w:cs="Arial"/>
          <w:spacing w:val="-3"/>
          <w:sz w:val="22"/>
          <w:szCs w:val="22"/>
        </w:rPr>
        <w:t>tomó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 razón en la Dirección Gen</w:t>
      </w:r>
      <w:r w:rsidR="006B1B50" w:rsidRPr="002E0DCE">
        <w:rPr>
          <w:rFonts w:ascii="Arial" w:hAnsi="Arial" w:cs="Arial"/>
          <w:spacing w:val="-3"/>
          <w:sz w:val="22"/>
          <w:szCs w:val="22"/>
        </w:rPr>
        <w:t>eral de los Registros Públicos,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 en la MATRICULA N° </w:t>
      </w:r>
      <w:r w:rsidR="008C4FCF">
        <w:rPr>
          <w:rFonts w:ascii="Arial" w:hAnsi="Arial" w:cs="Arial"/>
          <w:spacing w:val="-3"/>
          <w:sz w:val="22"/>
          <w:szCs w:val="22"/>
        </w:rPr>
        <w:t>...................</w:t>
      </w:r>
      <w:r w:rsidR="006F4E06" w:rsidRPr="002E0DCE">
        <w:rPr>
          <w:rFonts w:ascii="Arial" w:hAnsi="Arial" w:cs="Arial"/>
          <w:spacing w:val="-3"/>
          <w:sz w:val="22"/>
          <w:szCs w:val="22"/>
        </w:rPr>
        <w:t>,</w:t>
      </w:r>
      <w:r w:rsidR="008C4FCF">
        <w:rPr>
          <w:rFonts w:ascii="Arial" w:hAnsi="Arial" w:cs="Arial"/>
          <w:spacing w:val="-3"/>
          <w:sz w:val="22"/>
          <w:szCs w:val="22"/>
        </w:rPr>
        <w:t xml:space="preserve"> </w:t>
      </w:r>
      <w:r w:rsidR="002E0DCE" w:rsidRPr="002E0DCE">
        <w:rPr>
          <w:rFonts w:ascii="Arial" w:hAnsi="Arial" w:cs="Arial"/>
          <w:spacing w:val="-3"/>
          <w:sz w:val="22"/>
          <w:szCs w:val="22"/>
        </w:rPr>
        <w:t>DE VILLETA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 bajo el N°</w:t>
      </w:r>
      <w:r w:rsidR="007E1422" w:rsidRPr="002E0DCE">
        <w:rPr>
          <w:rFonts w:ascii="Arial" w:hAnsi="Arial" w:cs="Arial"/>
          <w:spacing w:val="-3"/>
          <w:sz w:val="22"/>
          <w:szCs w:val="22"/>
        </w:rPr>
        <w:t xml:space="preserve"> </w:t>
      </w:r>
      <w:r w:rsidR="008C4FCF">
        <w:rPr>
          <w:rFonts w:ascii="Arial" w:hAnsi="Arial" w:cs="Arial"/>
          <w:spacing w:val="-3"/>
          <w:sz w:val="22"/>
          <w:szCs w:val="22"/>
        </w:rPr>
        <w:t>....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 y al folio </w:t>
      </w:r>
      <w:r w:rsidR="008C4FCF">
        <w:rPr>
          <w:rFonts w:ascii="Arial" w:hAnsi="Arial" w:cs="Arial"/>
          <w:spacing w:val="-3"/>
          <w:sz w:val="22"/>
          <w:szCs w:val="22"/>
        </w:rPr>
        <w:t>....</w:t>
      </w:r>
      <w:r w:rsidR="000E66EC">
        <w:rPr>
          <w:rFonts w:ascii="Arial" w:hAnsi="Arial" w:cs="Arial"/>
          <w:spacing w:val="-3"/>
          <w:sz w:val="22"/>
          <w:szCs w:val="22"/>
        </w:rPr>
        <w:t xml:space="preserve"> y siguientes,</w:t>
      </w:r>
      <w:r w:rsidR="007E1422" w:rsidRPr="002E0DCE">
        <w:rPr>
          <w:rFonts w:ascii="Arial" w:hAnsi="Arial" w:cs="Arial"/>
          <w:spacing w:val="-3"/>
          <w:sz w:val="22"/>
          <w:szCs w:val="22"/>
        </w:rPr>
        <w:t xml:space="preserve"> en fecha 16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 de </w:t>
      </w:r>
      <w:r w:rsidR="007E1422" w:rsidRPr="002E0DCE">
        <w:rPr>
          <w:rFonts w:ascii="Arial" w:hAnsi="Arial" w:cs="Arial"/>
          <w:spacing w:val="-3"/>
          <w:sz w:val="22"/>
          <w:szCs w:val="22"/>
        </w:rPr>
        <w:t>octubre de 2020,</w:t>
      </w:r>
      <w:r w:rsidR="000E66EC">
        <w:rPr>
          <w:rFonts w:ascii="Arial" w:hAnsi="Arial" w:cs="Arial"/>
          <w:spacing w:val="-3"/>
          <w:sz w:val="22"/>
          <w:szCs w:val="22"/>
        </w:rPr>
        <w:t xml:space="preserve"> según tí</w:t>
      </w:r>
      <w:r w:rsidR="002E0DCE">
        <w:rPr>
          <w:rFonts w:ascii="Arial" w:hAnsi="Arial" w:cs="Arial"/>
          <w:spacing w:val="-3"/>
          <w:sz w:val="22"/>
          <w:szCs w:val="22"/>
        </w:rPr>
        <w:t xml:space="preserve">tulo antecedente que dejo una copia. 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No adeuda Impuesto inmobiliario </w:t>
      </w:r>
      <w:r w:rsidR="008C4FCF">
        <w:rPr>
          <w:rFonts w:ascii="Arial" w:hAnsi="Arial" w:cs="Arial"/>
          <w:spacing w:val="-3"/>
          <w:sz w:val="22"/>
          <w:szCs w:val="22"/>
        </w:rPr>
        <w:t>según Certificado Catastral N°......</w:t>
      </w:r>
      <w:r w:rsidR="0035459A" w:rsidRPr="002E0DCE">
        <w:rPr>
          <w:rFonts w:ascii="Arial" w:hAnsi="Arial" w:cs="Arial"/>
          <w:spacing w:val="-3"/>
          <w:sz w:val="22"/>
          <w:szCs w:val="22"/>
        </w:rPr>
        <w:t xml:space="preserve"> de</w:t>
      </w:r>
      <w:r w:rsidR="008C4FCF">
        <w:rPr>
          <w:rFonts w:ascii="Arial" w:hAnsi="Arial" w:cs="Arial"/>
          <w:spacing w:val="-3"/>
          <w:sz w:val="22"/>
          <w:szCs w:val="22"/>
        </w:rPr>
        <w:t xml:space="preserve"> </w:t>
      </w:r>
      <w:r w:rsidR="006F4E06" w:rsidRPr="002E0DCE">
        <w:rPr>
          <w:rFonts w:ascii="Arial" w:hAnsi="Arial" w:cs="Arial"/>
          <w:color w:val="FF0000"/>
          <w:spacing w:val="-3"/>
          <w:sz w:val="22"/>
          <w:szCs w:val="22"/>
        </w:rPr>
        <w:t xml:space="preserve">fecha </w:t>
      </w:r>
      <w:r w:rsidR="000E66EC">
        <w:rPr>
          <w:rFonts w:ascii="Arial" w:hAnsi="Arial" w:cs="Arial"/>
          <w:color w:val="FF0000"/>
          <w:spacing w:val="-3"/>
          <w:sz w:val="22"/>
          <w:szCs w:val="22"/>
        </w:rPr>
        <w:t>..........................</w:t>
      </w:r>
      <w:r w:rsidR="009865A8" w:rsidRPr="002E0DCE">
        <w:rPr>
          <w:rFonts w:ascii="Arial" w:hAnsi="Arial" w:cs="Arial"/>
          <w:color w:val="FF0000"/>
          <w:spacing w:val="-3"/>
          <w:sz w:val="22"/>
          <w:szCs w:val="22"/>
        </w:rPr>
        <w:t>,</w:t>
      </w:r>
      <w:r w:rsidR="000E66EC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="002E141C" w:rsidRPr="002E0DCE">
        <w:rPr>
          <w:rFonts w:ascii="Arial" w:hAnsi="Arial" w:cs="Arial"/>
          <w:spacing w:val="-3"/>
          <w:sz w:val="22"/>
          <w:szCs w:val="22"/>
        </w:rPr>
        <w:t xml:space="preserve">que dejo agregado al </w:t>
      </w:r>
      <w:r w:rsidR="00386534" w:rsidRPr="002E0DCE">
        <w:rPr>
          <w:rFonts w:ascii="Arial" w:hAnsi="Arial" w:cs="Arial"/>
          <w:spacing w:val="-3"/>
          <w:sz w:val="22"/>
          <w:szCs w:val="22"/>
        </w:rPr>
        <w:lastRenderedPageBreak/>
        <w:t>protocolo.-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 CERTIFICADOS REGISTRALES: Conforme al Certificado de condiciones de dominio</w:t>
      </w:r>
      <w:r w:rsidR="004F577F" w:rsidRPr="002E0DCE">
        <w:rPr>
          <w:rFonts w:ascii="Arial" w:hAnsi="Arial" w:cs="Arial"/>
          <w:spacing w:val="-3"/>
          <w:sz w:val="22"/>
          <w:szCs w:val="22"/>
        </w:rPr>
        <w:t xml:space="preserve"> con entrada N°</w:t>
      </w:r>
      <w:r w:rsidR="007E1422" w:rsidRPr="002E0DCE">
        <w:rPr>
          <w:rFonts w:ascii="Arial" w:hAnsi="Arial" w:cs="Arial"/>
          <w:spacing w:val="-3"/>
          <w:sz w:val="22"/>
          <w:szCs w:val="22"/>
        </w:rPr>
        <w:t xml:space="preserve"> </w:t>
      </w:r>
      <w:r w:rsidR="008C4FCF">
        <w:rPr>
          <w:rFonts w:ascii="Arial" w:hAnsi="Arial" w:cs="Arial"/>
          <w:spacing w:val="-3"/>
          <w:sz w:val="22"/>
          <w:szCs w:val="22"/>
        </w:rPr>
        <w:t xml:space="preserve">........................ </w:t>
      </w:r>
      <w:r w:rsidR="00386534" w:rsidRPr="002E0DCE">
        <w:rPr>
          <w:rFonts w:ascii="Arial" w:hAnsi="Arial" w:cs="Arial"/>
          <w:spacing w:val="-3"/>
          <w:sz w:val="22"/>
          <w:szCs w:val="22"/>
        </w:rPr>
        <w:t>de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 fecha </w:t>
      </w:r>
      <w:r w:rsidR="007E1422" w:rsidRPr="002E0DCE">
        <w:rPr>
          <w:rFonts w:ascii="Arial" w:hAnsi="Arial" w:cs="Arial"/>
          <w:spacing w:val="-3"/>
          <w:sz w:val="22"/>
          <w:szCs w:val="22"/>
        </w:rPr>
        <w:t>15/06</w:t>
      </w:r>
      <w:r w:rsidR="006B1B50" w:rsidRPr="002E0DCE">
        <w:rPr>
          <w:rFonts w:ascii="Arial" w:hAnsi="Arial" w:cs="Arial"/>
          <w:spacing w:val="-3"/>
          <w:sz w:val="22"/>
          <w:szCs w:val="22"/>
        </w:rPr>
        <w:t xml:space="preserve">/2021 expedido el </w:t>
      </w:r>
      <w:r w:rsidR="007E1422" w:rsidRPr="002E0DCE">
        <w:rPr>
          <w:rFonts w:ascii="Arial" w:hAnsi="Arial" w:cs="Arial"/>
          <w:spacing w:val="-3"/>
          <w:sz w:val="22"/>
          <w:szCs w:val="22"/>
        </w:rPr>
        <w:t>03</w:t>
      </w:r>
      <w:r w:rsidR="004F577F" w:rsidRPr="002E0DCE">
        <w:rPr>
          <w:rFonts w:ascii="Arial" w:hAnsi="Arial" w:cs="Arial"/>
          <w:spacing w:val="-3"/>
          <w:sz w:val="22"/>
          <w:szCs w:val="22"/>
        </w:rPr>
        <w:t>/0</w:t>
      </w:r>
      <w:r w:rsidR="007E1422" w:rsidRPr="002E0DCE">
        <w:rPr>
          <w:rFonts w:ascii="Arial" w:hAnsi="Arial" w:cs="Arial"/>
          <w:spacing w:val="-3"/>
          <w:sz w:val="22"/>
          <w:szCs w:val="22"/>
        </w:rPr>
        <w:t>8</w:t>
      </w:r>
      <w:r w:rsidR="004F577F" w:rsidRPr="002E0DCE">
        <w:rPr>
          <w:rFonts w:ascii="Arial" w:hAnsi="Arial" w:cs="Arial"/>
          <w:spacing w:val="-3"/>
          <w:sz w:val="22"/>
          <w:szCs w:val="22"/>
        </w:rPr>
        <w:t>/2021</w:t>
      </w:r>
      <w:r w:rsidR="00386534" w:rsidRPr="002E0DCE">
        <w:rPr>
          <w:rFonts w:ascii="Arial" w:hAnsi="Arial" w:cs="Arial"/>
          <w:spacing w:val="-3"/>
          <w:sz w:val="22"/>
          <w:szCs w:val="22"/>
        </w:rPr>
        <w:t xml:space="preserve"> por la D</w:t>
      </w:r>
      <w:r w:rsidR="00724565" w:rsidRPr="002E0DCE">
        <w:rPr>
          <w:rFonts w:ascii="Arial" w:hAnsi="Arial" w:cs="Arial"/>
          <w:spacing w:val="-3"/>
          <w:sz w:val="22"/>
          <w:szCs w:val="22"/>
        </w:rPr>
        <w:t xml:space="preserve">irección </w:t>
      </w:r>
      <w:r w:rsidR="00386534" w:rsidRPr="002E0DCE">
        <w:rPr>
          <w:rFonts w:ascii="Arial" w:hAnsi="Arial" w:cs="Arial"/>
          <w:spacing w:val="-3"/>
          <w:sz w:val="22"/>
          <w:szCs w:val="22"/>
        </w:rPr>
        <w:t>G</w:t>
      </w:r>
      <w:r w:rsidR="00724565" w:rsidRPr="002E0DCE">
        <w:rPr>
          <w:rFonts w:ascii="Arial" w:hAnsi="Arial" w:cs="Arial"/>
          <w:spacing w:val="-3"/>
          <w:sz w:val="22"/>
          <w:szCs w:val="22"/>
        </w:rPr>
        <w:t xml:space="preserve">eneral de los Registros </w:t>
      </w:r>
      <w:r w:rsidR="00F1714D" w:rsidRPr="002E0DCE">
        <w:rPr>
          <w:rFonts w:ascii="Arial" w:hAnsi="Arial" w:cs="Arial"/>
          <w:spacing w:val="-3"/>
          <w:sz w:val="22"/>
          <w:szCs w:val="22"/>
        </w:rPr>
        <w:t>Públicos</w:t>
      </w:r>
      <w:r w:rsidR="00386534" w:rsidRPr="002E0DCE">
        <w:rPr>
          <w:rFonts w:ascii="Arial" w:hAnsi="Arial" w:cs="Arial"/>
          <w:spacing w:val="-3"/>
          <w:sz w:val="22"/>
          <w:szCs w:val="22"/>
        </w:rPr>
        <w:t>,</w:t>
      </w:r>
      <w:r w:rsidR="00724565" w:rsidRPr="002E0DCE">
        <w:rPr>
          <w:rFonts w:ascii="Arial" w:hAnsi="Arial" w:cs="Arial"/>
          <w:spacing w:val="-3"/>
          <w:sz w:val="22"/>
          <w:szCs w:val="22"/>
        </w:rPr>
        <w:t xml:space="preserve"> el inmueble de referencia no 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ha sufrido modificación, restricción de dominio y no reconoce gravamen. </w:t>
      </w:r>
      <w:r w:rsidR="004F577F" w:rsidRPr="002E0DCE">
        <w:rPr>
          <w:rFonts w:ascii="Arial" w:hAnsi="Arial" w:cs="Arial"/>
          <w:spacing w:val="-3"/>
          <w:sz w:val="22"/>
          <w:szCs w:val="22"/>
        </w:rPr>
        <w:t xml:space="preserve">La firma </w:t>
      </w:r>
      <w:r w:rsidR="006F4E06" w:rsidRPr="002E0DCE">
        <w:rPr>
          <w:rFonts w:ascii="Arial" w:hAnsi="Arial" w:cs="Arial"/>
          <w:spacing w:val="-3"/>
          <w:sz w:val="22"/>
          <w:szCs w:val="22"/>
        </w:rPr>
        <w:t>vendedor</w:t>
      </w:r>
      <w:r w:rsidR="004F577F" w:rsidRPr="002E0DCE">
        <w:rPr>
          <w:rFonts w:ascii="Arial" w:hAnsi="Arial" w:cs="Arial"/>
          <w:spacing w:val="-3"/>
          <w:sz w:val="22"/>
          <w:szCs w:val="22"/>
        </w:rPr>
        <w:t>a</w:t>
      </w:r>
      <w:r w:rsidR="008C4FCF">
        <w:rPr>
          <w:rFonts w:ascii="Arial" w:hAnsi="Arial" w:cs="Arial"/>
          <w:spacing w:val="-3"/>
          <w:sz w:val="22"/>
          <w:szCs w:val="22"/>
        </w:rPr>
        <w:t xml:space="preserve"> 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puede disponer libremente de sus bienes conforme al certificado de anotaciones personales </w:t>
      </w:r>
      <w:r w:rsidR="004F577F" w:rsidRPr="002E0DCE">
        <w:rPr>
          <w:rFonts w:ascii="Arial" w:hAnsi="Arial" w:cs="Arial"/>
          <w:spacing w:val="-3"/>
          <w:sz w:val="22"/>
          <w:szCs w:val="22"/>
        </w:rPr>
        <w:t xml:space="preserve">con entrada N° </w:t>
      </w:r>
      <w:r w:rsidR="008C4FCF">
        <w:rPr>
          <w:rFonts w:ascii="Arial" w:hAnsi="Arial" w:cs="Arial"/>
          <w:spacing w:val="-3"/>
          <w:sz w:val="22"/>
          <w:szCs w:val="22"/>
        </w:rPr>
        <w:t>..............................</w:t>
      </w:r>
      <w:r w:rsidR="002E0DCE" w:rsidRPr="002E0DCE">
        <w:rPr>
          <w:rFonts w:ascii="Arial" w:hAnsi="Arial" w:cs="Arial"/>
          <w:spacing w:val="-3"/>
          <w:sz w:val="22"/>
          <w:szCs w:val="22"/>
        </w:rPr>
        <w:t xml:space="preserve"> de fecha 10/08/2021 expedido el 11/08</w:t>
      </w:r>
      <w:r w:rsidR="0035459A" w:rsidRPr="002E0DCE">
        <w:rPr>
          <w:rFonts w:ascii="Arial" w:hAnsi="Arial" w:cs="Arial"/>
          <w:spacing w:val="-3"/>
          <w:sz w:val="22"/>
          <w:szCs w:val="22"/>
        </w:rPr>
        <w:t>/2021</w:t>
      </w:r>
      <w:r w:rsidR="00386534" w:rsidRPr="002E0DCE">
        <w:rPr>
          <w:rFonts w:ascii="Arial" w:hAnsi="Arial" w:cs="Arial"/>
          <w:spacing w:val="-3"/>
          <w:sz w:val="22"/>
          <w:szCs w:val="22"/>
        </w:rPr>
        <w:t>.</w:t>
      </w:r>
      <w:r w:rsidR="008C4FCF">
        <w:rPr>
          <w:rFonts w:ascii="Arial" w:hAnsi="Arial" w:cs="Arial"/>
          <w:spacing w:val="-3"/>
          <w:sz w:val="22"/>
          <w:szCs w:val="22"/>
        </w:rPr>
        <w:t xml:space="preserve"> </w:t>
      </w:r>
      <w:r w:rsidR="00386534" w:rsidRPr="002E0DCE">
        <w:rPr>
          <w:rFonts w:ascii="Arial" w:hAnsi="Arial" w:cs="Arial"/>
          <w:spacing w:val="-3"/>
          <w:sz w:val="22"/>
          <w:szCs w:val="22"/>
        </w:rPr>
        <w:t>A</w:t>
      </w:r>
      <w:r w:rsidR="006F4E06" w:rsidRPr="002E0DCE">
        <w:rPr>
          <w:rFonts w:ascii="Arial" w:hAnsi="Arial" w:cs="Arial"/>
          <w:spacing w:val="-3"/>
          <w:sz w:val="22"/>
          <w:szCs w:val="22"/>
        </w:rPr>
        <w:t>mbos certificados dejo agregado</w:t>
      </w:r>
      <w:r w:rsidR="00386534" w:rsidRPr="002E0DCE">
        <w:rPr>
          <w:rFonts w:ascii="Arial" w:hAnsi="Arial" w:cs="Arial"/>
          <w:spacing w:val="-3"/>
          <w:sz w:val="22"/>
          <w:szCs w:val="22"/>
        </w:rPr>
        <w:t>s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 al protocolo. La presente venta </w:t>
      </w:r>
      <w:r w:rsidR="00BD704B" w:rsidRPr="002E0DCE">
        <w:rPr>
          <w:rFonts w:ascii="Arial" w:hAnsi="Arial" w:cs="Arial"/>
          <w:spacing w:val="-3"/>
          <w:sz w:val="22"/>
          <w:szCs w:val="22"/>
        </w:rPr>
        <w:t xml:space="preserve">se realiza </w:t>
      </w:r>
      <w:r w:rsidR="0065589B" w:rsidRPr="002E0DCE">
        <w:rPr>
          <w:rFonts w:ascii="Arial" w:hAnsi="Arial" w:cs="Arial"/>
          <w:spacing w:val="-3"/>
          <w:sz w:val="22"/>
          <w:szCs w:val="22"/>
        </w:rPr>
        <w:t xml:space="preserve">por </w:t>
      </w:r>
      <w:r w:rsidR="00BD704B" w:rsidRPr="002E0DCE">
        <w:rPr>
          <w:rFonts w:ascii="Arial" w:hAnsi="Arial" w:cs="Arial"/>
          <w:spacing w:val="-3"/>
          <w:sz w:val="22"/>
          <w:szCs w:val="22"/>
        </w:rPr>
        <w:t xml:space="preserve">la suma de </w:t>
      </w:r>
      <w:r w:rsidR="007E1422" w:rsidRPr="002E0DCE">
        <w:rPr>
          <w:rFonts w:ascii="Arial" w:hAnsi="Arial" w:cs="Arial"/>
          <w:b/>
          <w:spacing w:val="-3"/>
          <w:sz w:val="22"/>
          <w:szCs w:val="22"/>
        </w:rPr>
        <w:t xml:space="preserve">GUARANIES </w:t>
      </w:r>
      <w:r w:rsidR="002E0DCE" w:rsidRPr="002E0DCE">
        <w:rPr>
          <w:rFonts w:ascii="Arial" w:hAnsi="Arial" w:cs="Arial"/>
          <w:b/>
          <w:color w:val="FF0000"/>
          <w:spacing w:val="-3"/>
          <w:sz w:val="22"/>
          <w:szCs w:val="22"/>
        </w:rPr>
        <w:t>……………………</w:t>
      </w:r>
      <w:r w:rsidR="008C4FCF">
        <w:rPr>
          <w:rFonts w:ascii="Arial" w:hAnsi="Arial" w:cs="Arial"/>
          <w:b/>
          <w:color w:val="FF0000"/>
          <w:spacing w:val="-3"/>
          <w:sz w:val="22"/>
          <w:szCs w:val="22"/>
        </w:rPr>
        <w:t xml:space="preserve"> </w:t>
      </w:r>
      <w:r w:rsidR="002E0DCE" w:rsidRPr="002E0DCE">
        <w:rPr>
          <w:rFonts w:ascii="Arial" w:hAnsi="Arial" w:cs="Arial"/>
          <w:b/>
          <w:color w:val="FF0000"/>
          <w:spacing w:val="-3"/>
          <w:sz w:val="22"/>
          <w:szCs w:val="22"/>
        </w:rPr>
        <w:t>(</w:t>
      </w:r>
      <w:r w:rsidR="000E66EC">
        <w:rPr>
          <w:rFonts w:ascii="Arial" w:hAnsi="Arial" w:cs="Arial"/>
          <w:b/>
          <w:color w:val="FF0000"/>
          <w:spacing w:val="-3"/>
          <w:sz w:val="22"/>
          <w:szCs w:val="22"/>
        </w:rPr>
        <w:t>Gs.</w:t>
      </w:r>
      <w:r w:rsidR="002E0DCE" w:rsidRPr="002E0DCE">
        <w:rPr>
          <w:rFonts w:ascii="Arial" w:hAnsi="Arial" w:cs="Arial"/>
          <w:b/>
          <w:color w:val="FF0000"/>
          <w:spacing w:val="-3"/>
          <w:sz w:val="22"/>
          <w:szCs w:val="22"/>
        </w:rPr>
        <w:t xml:space="preserve"> ……….</w:t>
      </w:r>
      <w:r w:rsidR="008C4FCF">
        <w:rPr>
          <w:rFonts w:ascii="Arial" w:hAnsi="Arial" w:cs="Arial"/>
          <w:b/>
          <w:color w:val="FF0000"/>
          <w:spacing w:val="-3"/>
          <w:sz w:val="22"/>
          <w:szCs w:val="22"/>
        </w:rPr>
        <w:t xml:space="preserve">) </w:t>
      </w:r>
      <w:r w:rsidR="006F4E06" w:rsidRPr="002E0DCE">
        <w:rPr>
          <w:rFonts w:ascii="Arial" w:hAnsi="Arial" w:cs="Arial"/>
          <w:spacing w:val="-3"/>
          <w:sz w:val="22"/>
          <w:szCs w:val="22"/>
        </w:rPr>
        <w:t>y</w:t>
      </w:r>
      <w:r w:rsidR="002E0DCE" w:rsidRPr="002E0DCE">
        <w:rPr>
          <w:rFonts w:ascii="Arial" w:hAnsi="Arial" w:cs="Arial"/>
          <w:spacing w:val="-3"/>
          <w:sz w:val="22"/>
          <w:szCs w:val="22"/>
        </w:rPr>
        <w:t xml:space="preserve"> el </w:t>
      </w:r>
      <w:r w:rsidR="006F4E06" w:rsidRPr="002E0DCE">
        <w:rPr>
          <w:rFonts w:ascii="Arial" w:hAnsi="Arial" w:cs="Arial"/>
          <w:spacing w:val="-3"/>
          <w:sz w:val="22"/>
          <w:szCs w:val="22"/>
        </w:rPr>
        <w:t>VENDEDOR manifiesta haber recibido antes de este acto</w:t>
      </w:r>
      <w:r w:rsidR="00644EBE" w:rsidRPr="002E0DCE">
        <w:rPr>
          <w:rFonts w:ascii="Arial" w:hAnsi="Arial" w:cs="Arial"/>
          <w:spacing w:val="-3"/>
          <w:sz w:val="22"/>
          <w:szCs w:val="22"/>
        </w:rPr>
        <w:t xml:space="preserve">, 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sirviendo el presente documento como suficiente recibo y carta de pago. Se deja constancia que no existen las causales previstas en el Art. 671 del Código Civil, que  puedan poner en duda la firmeza y legitimidad del presente contrato. CONSTANCIAS DE CIERRE: </w:t>
      </w:r>
      <w:r w:rsidR="007E1422" w:rsidRPr="002E0DCE">
        <w:rPr>
          <w:rFonts w:ascii="Arial" w:hAnsi="Arial" w:cs="Arial"/>
          <w:spacing w:val="-3"/>
          <w:sz w:val="22"/>
          <w:szCs w:val="22"/>
        </w:rPr>
        <w:t>El</w:t>
      </w:r>
      <w:r w:rsidR="007A4642" w:rsidRPr="002E0DCE">
        <w:rPr>
          <w:rFonts w:ascii="Arial" w:hAnsi="Arial" w:cs="Arial"/>
          <w:spacing w:val="-3"/>
          <w:sz w:val="22"/>
          <w:szCs w:val="22"/>
        </w:rPr>
        <w:t xml:space="preserve"> VENDEDOR</w:t>
      </w:r>
      <w:r w:rsidR="006F4E06" w:rsidRPr="002E0DCE">
        <w:rPr>
          <w:rFonts w:ascii="Arial" w:hAnsi="Arial" w:cs="Arial"/>
          <w:spacing w:val="-3"/>
          <w:sz w:val="22"/>
          <w:szCs w:val="22"/>
        </w:rPr>
        <w:t xml:space="preserve"> se responsabiliza de la evicción y los vicios redhibitorios, conforme y de acuerdo a derecho</w:t>
      </w:r>
      <w:r w:rsidR="002E0DCE" w:rsidRPr="002E0DCE">
        <w:rPr>
          <w:rFonts w:ascii="Arial" w:hAnsi="Arial" w:cs="Arial"/>
          <w:spacing w:val="-3"/>
          <w:sz w:val="22"/>
          <w:szCs w:val="22"/>
        </w:rPr>
        <w:t xml:space="preserve">. CONSTANCIAS NOTARIALES el vendedor y la compradora son contribuyente  según </w:t>
      </w:r>
      <w:r w:rsidR="007A4642" w:rsidRPr="002E0DCE">
        <w:rPr>
          <w:rFonts w:ascii="Arial" w:hAnsi="Arial" w:cs="Arial"/>
          <w:color w:val="FF0000"/>
          <w:spacing w:val="-3"/>
          <w:sz w:val="22"/>
          <w:szCs w:val="22"/>
        </w:rPr>
        <w:t>tiene Certificado</w:t>
      </w:r>
      <w:r w:rsidR="008C4FCF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="00724565" w:rsidRPr="002E0DCE">
        <w:rPr>
          <w:rFonts w:ascii="Arial" w:hAnsi="Arial" w:cs="Arial"/>
          <w:color w:val="FF0000"/>
          <w:spacing w:val="-3"/>
          <w:sz w:val="22"/>
          <w:szCs w:val="22"/>
        </w:rPr>
        <w:t>de Cumplimiento Tributario N</w:t>
      </w:r>
      <w:r w:rsidR="002E0DCE" w:rsidRPr="002E0DCE">
        <w:rPr>
          <w:rFonts w:ascii="Arial" w:hAnsi="Arial" w:cs="Arial"/>
          <w:color w:val="FF0000"/>
          <w:spacing w:val="-3"/>
          <w:sz w:val="22"/>
          <w:szCs w:val="22"/>
        </w:rPr>
        <w:t>° …………………..y ……………</w:t>
      </w:r>
      <w:r w:rsidR="004F577F" w:rsidRPr="002E0DCE">
        <w:rPr>
          <w:rFonts w:ascii="Arial" w:hAnsi="Arial" w:cs="Arial"/>
          <w:color w:val="FF0000"/>
          <w:spacing w:val="-3"/>
          <w:sz w:val="22"/>
          <w:szCs w:val="22"/>
        </w:rPr>
        <w:t>d</w:t>
      </w:r>
      <w:r w:rsidR="002E0DCE" w:rsidRPr="002E0DCE">
        <w:rPr>
          <w:rFonts w:ascii="Arial" w:hAnsi="Arial" w:cs="Arial"/>
          <w:color w:val="FF0000"/>
          <w:spacing w:val="-3"/>
          <w:sz w:val="22"/>
          <w:szCs w:val="22"/>
        </w:rPr>
        <w:t xml:space="preserve">e fecha  </w:t>
      </w:r>
      <w:r w:rsidR="0035459A" w:rsidRPr="002E0DCE">
        <w:rPr>
          <w:rFonts w:ascii="Arial" w:hAnsi="Arial" w:cs="Arial"/>
          <w:color w:val="FF0000"/>
          <w:spacing w:val="-3"/>
          <w:sz w:val="22"/>
          <w:szCs w:val="22"/>
        </w:rPr>
        <w:t>/</w:t>
      </w:r>
      <w:r w:rsidR="002E0DCE" w:rsidRPr="002E0DCE">
        <w:rPr>
          <w:rFonts w:ascii="Arial" w:hAnsi="Arial" w:cs="Arial"/>
          <w:color w:val="FF0000"/>
          <w:spacing w:val="-3"/>
          <w:sz w:val="22"/>
          <w:szCs w:val="22"/>
        </w:rPr>
        <w:t>08</w:t>
      </w:r>
      <w:r w:rsidR="0035459A" w:rsidRPr="002E0DCE">
        <w:rPr>
          <w:rFonts w:ascii="Arial" w:hAnsi="Arial" w:cs="Arial"/>
          <w:color w:val="FF0000"/>
          <w:spacing w:val="-3"/>
          <w:sz w:val="22"/>
          <w:szCs w:val="22"/>
        </w:rPr>
        <w:t>/</w:t>
      </w:r>
      <w:r w:rsidR="00386534" w:rsidRPr="002E0DCE">
        <w:rPr>
          <w:rFonts w:ascii="Arial" w:hAnsi="Arial" w:cs="Arial"/>
          <w:color w:val="FF0000"/>
          <w:spacing w:val="-3"/>
          <w:sz w:val="22"/>
          <w:szCs w:val="22"/>
        </w:rPr>
        <w:t>2021;</w:t>
      </w:r>
      <w:r w:rsidR="002E0DCE" w:rsidRPr="002E0DCE">
        <w:rPr>
          <w:rFonts w:ascii="Arial" w:hAnsi="Arial" w:cs="Arial"/>
          <w:color w:val="FF0000"/>
          <w:spacing w:val="-3"/>
          <w:sz w:val="22"/>
          <w:szCs w:val="22"/>
        </w:rPr>
        <w:t xml:space="preserve"> que se deja una copia agregada a esta escritura </w:t>
      </w:r>
      <w:r w:rsidR="00386534" w:rsidRPr="002E0DCE">
        <w:rPr>
          <w:rFonts w:ascii="Arial" w:hAnsi="Arial" w:cs="Arial"/>
          <w:spacing w:val="-3"/>
          <w:sz w:val="22"/>
          <w:szCs w:val="22"/>
        </w:rPr>
        <w:t>.</w:t>
      </w:r>
      <w:r w:rsidR="007739DD" w:rsidRPr="002E0DCE">
        <w:rPr>
          <w:rFonts w:ascii="Arial" w:hAnsi="Arial" w:cs="Arial"/>
          <w:sz w:val="22"/>
          <w:szCs w:val="22"/>
        </w:rPr>
        <w:t>-</w:t>
      </w:r>
      <w:r w:rsidR="003979CA" w:rsidRPr="002E0DCE">
        <w:rPr>
          <w:rFonts w:ascii="Arial" w:hAnsi="Arial" w:cs="Arial"/>
          <w:sz w:val="22"/>
          <w:szCs w:val="22"/>
        </w:rPr>
        <w:t xml:space="preserve"> Previne el deber de su inscripción.- </w:t>
      </w:r>
      <w:r w:rsidR="00724565" w:rsidRPr="002E0DCE">
        <w:rPr>
          <w:rFonts w:ascii="Arial" w:hAnsi="Arial" w:cs="Arial"/>
          <w:spacing w:val="-3"/>
          <w:sz w:val="22"/>
          <w:szCs w:val="22"/>
        </w:rPr>
        <w:t>Enterados los otorgan</w:t>
      </w:r>
      <w:r w:rsidR="00724565" w:rsidRPr="002E0DCE">
        <w:rPr>
          <w:rFonts w:ascii="Arial" w:hAnsi="Arial" w:cs="Arial"/>
          <w:spacing w:val="-3"/>
          <w:sz w:val="22"/>
          <w:szCs w:val="22"/>
        </w:rPr>
        <w:softHyphen/>
        <w:t>tes de los términos de esta escritura, manifiestan su conformidad y aceptación</w:t>
      </w:r>
      <w:r w:rsidR="00724565" w:rsidRPr="002E0DCE">
        <w:rPr>
          <w:rFonts w:ascii="Arial" w:hAnsi="Arial" w:cs="Arial"/>
          <w:spacing w:val="-3"/>
          <w:sz w:val="22"/>
          <w:szCs w:val="22"/>
          <w:lang w:val="es-ES_tradnl"/>
        </w:rPr>
        <w:t xml:space="preserve"> que dejo agregado al protocolo. Previa lectura dada por la autorizante a los comparecientes, de quienes recibí personalmente la declaración de voluntad, mani</w:t>
      </w:r>
      <w:r w:rsidR="00724565" w:rsidRPr="002E0DCE">
        <w:rPr>
          <w:rFonts w:ascii="Arial" w:hAnsi="Arial" w:cs="Arial"/>
          <w:spacing w:val="-3"/>
          <w:sz w:val="22"/>
          <w:szCs w:val="22"/>
          <w:lang w:val="es-ES_tradnl"/>
        </w:rPr>
        <w:softHyphen/>
        <w:t>fiestan su conformidad y acepta</w:t>
      </w:r>
      <w:r w:rsidR="00724565" w:rsidRPr="002E0DCE">
        <w:rPr>
          <w:rFonts w:ascii="Arial" w:hAnsi="Arial" w:cs="Arial"/>
          <w:spacing w:val="-3"/>
          <w:sz w:val="22"/>
          <w:szCs w:val="22"/>
          <w:lang w:val="es-ES_tradnl"/>
        </w:rPr>
        <w:softHyphen/>
        <w:t>ción en todo lo expresado en ella y lo firman ante mí, de que cer</w:t>
      </w:r>
      <w:r w:rsidR="008C4FCF">
        <w:rPr>
          <w:rFonts w:ascii="Arial" w:hAnsi="Arial" w:cs="Arial"/>
          <w:spacing w:val="-3"/>
          <w:sz w:val="22"/>
          <w:szCs w:val="22"/>
          <w:lang w:val="es-ES_tradnl"/>
        </w:rPr>
        <w:t xml:space="preserve">tifico y doy fe.- </w:t>
      </w:r>
    </w:p>
    <w:sectPr w:rsidR="00441885" w:rsidRPr="008C4FCF" w:rsidSect="00204A38">
      <w:pgSz w:w="12242" w:h="18722" w:code="14"/>
      <w:pgMar w:top="3856" w:right="794" w:bottom="1077" w:left="2608" w:header="3686" w:footer="107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B6A" w:rsidRDefault="00517B6A">
      <w:pPr>
        <w:spacing w:line="20" w:lineRule="exact"/>
        <w:rPr>
          <w:rFonts w:cstheme="minorBidi"/>
        </w:rPr>
      </w:pPr>
    </w:p>
  </w:endnote>
  <w:endnote w:type="continuationSeparator" w:id="1">
    <w:p w:rsidR="00517B6A" w:rsidRDefault="00517B6A" w:rsidP="00E956CB"/>
  </w:endnote>
  <w:endnote w:type="continuationNotice" w:id="2">
    <w:p w:rsidR="00517B6A" w:rsidRDefault="00517B6A" w:rsidP="00E956C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B6A" w:rsidRDefault="00517B6A" w:rsidP="00E956CB">
      <w:r>
        <w:rPr>
          <w:rFonts w:cstheme="minorBidi"/>
        </w:rPr>
        <w:separator/>
      </w:r>
    </w:p>
  </w:footnote>
  <w:footnote w:type="continuationSeparator" w:id="1">
    <w:p w:rsidR="00517B6A" w:rsidRDefault="00517B6A" w:rsidP="00E956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1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2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mirrorMargins/>
  <w:bordersDoNotSurroundHeader/>
  <w:bordersDoNotSurroundFooter/>
  <w:defaultTabStop w:val="720"/>
  <w:hyphenationZone w:val="91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  <w:endnote w:id="2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56CB"/>
    <w:rsid w:val="00003B28"/>
    <w:rsid w:val="0000624F"/>
    <w:rsid w:val="000071C6"/>
    <w:rsid w:val="000209EE"/>
    <w:rsid w:val="00066817"/>
    <w:rsid w:val="0007755E"/>
    <w:rsid w:val="000956B3"/>
    <w:rsid w:val="000A36EF"/>
    <w:rsid w:val="000E66EC"/>
    <w:rsid w:val="00107823"/>
    <w:rsid w:val="00111796"/>
    <w:rsid w:val="001141AD"/>
    <w:rsid w:val="00122861"/>
    <w:rsid w:val="00140A71"/>
    <w:rsid w:val="00147B36"/>
    <w:rsid w:val="001535AC"/>
    <w:rsid w:val="001641A2"/>
    <w:rsid w:val="00165398"/>
    <w:rsid w:val="00166AFC"/>
    <w:rsid w:val="00176ACE"/>
    <w:rsid w:val="00191EB0"/>
    <w:rsid w:val="001A34C3"/>
    <w:rsid w:val="001A480A"/>
    <w:rsid w:val="001A721D"/>
    <w:rsid w:val="001A775B"/>
    <w:rsid w:val="001C6655"/>
    <w:rsid w:val="001D2556"/>
    <w:rsid w:val="001F12D7"/>
    <w:rsid w:val="0020045F"/>
    <w:rsid w:val="00204A38"/>
    <w:rsid w:val="0025362B"/>
    <w:rsid w:val="002D1BFD"/>
    <w:rsid w:val="002D30E7"/>
    <w:rsid w:val="002E0DCE"/>
    <w:rsid w:val="002E141C"/>
    <w:rsid w:val="002F5006"/>
    <w:rsid w:val="00342A31"/>
    <w:rsid w:val="00343675"/>
    <w:rsid w:val="0035459A"/>
    <w:rsid w:val="0035499E"/>
    <w:rsid w:val="00374891"/>
    <w:rsid w:val="00386534"/>
    <w:rsid w:val="00390543"/>
    <w:rsid w:val="003979CA"/>
    <w:rsid w:val="003D02F1"/>
    <w:rsid w:val="003E082F"/>
    <w:rsid w:val="003F5FA1"/>
    <w:rsid w:val="00413FE9"/>
    <w:rsid w:val="00433146"/>
    <w:rsid w:val="00436C21"/>
    <w:rsid w:val="00441885"/>
    <w:rsid w:val="00447133"/>
    <w:rsid w:val="00457C7D"/>
    <w:rsid w:val="00461142"/>
    <w:rsid w:val="004B2F5E"/>
    <w:rsid w:val="004B61D5"/>
    <w:rsid w:val="004D143A"/>
    <w:rsid w:val="004F577F"/>
    <w:rsid w:val="0051004E"/>
    <w:rsid w:val="00517B6A"/>
    <w:rsid w:val="00532AC1"/>
    <w:rsid w:val="005358A4"/>
    <w:rsid w:val="005366F4"/>
    <w:rsid w:val="005431DC"/>
    <w:rsid w:val="00546FDA"/>
    <w:rsid w:val="00562239"/>
    <w:rsid w:val="005714F5"/>
    <w:rsid w:val="00597B23"/>
    <w:rsid w:val="005B2C95"/>
    <w:rsid w:val="005B55FE"/>
    <w:rsid w:val="005E0878"/>
    <w:rsid w:val="005E41C3"/>
    <w:rsid w:val="005F2253"/>
    <w:rsid w:val="00600AA7"/>
    <w:rsid w:val="00626376"/>
    <w:rsid w:val="0064463E"/>
    <w:rsid w:val="00644EBE"/>
    <w:rsid w:val="0065589B"/>
    <w:rsid w:val="006653D5"/>
    <w:rsid w:val="0068172E"/>
    <w:rsid w:val="0068269C"/>
    <w:rsid w:val="006B035F"/>
    <w:rsid w:val="006B1B50"/>
    <w:rsid w:val="006C75F1"/>
    <w:rsid w:val="006E15B6"/>
    <w:rsid w:val="006E2ECA"/>
    <w:rsid w:val="006F2070"/>
    <w:rsid w:val="006F4E06"/>
    <w:rsid w:val="006F68A2"/>
    <w:rsid w:val="00716196"/>
    <w:rsid w:val="00724565"/>
    <w:rsid w:val="00741F45"/>
    <w:rsid w:val="00763A60"/>
    <w:rsid w:val="00770319"/>
    <w:rsid w:val="007739DD"/>
    <w:rsid w:val="00774A18"/>
    <w:rsid w:val="00775FE9"/>
    <w:rsid w:val="007858CA"/>
    <w:rsid w:val="007956E4"/>
    <w:rsid w:val="007A4642"/>
    <w:rsid w:val="007D252C"/>
    <w:rsid w:val="007E1422"/>
    <w:rsid w:val="007E38D6"/>
    <w:rsid w:val="008105B5"/>
    <w:rsid w:val="00812FEC"/>
    <w:rsid w:val="00813434"/>
    <w:rsid w:val="00815E5E"/>
    <w:rsid w:val="008664B7"/>
    <w:rsid w:val="008672A1"/>
    <w:rsid w:val="00867700"/>
    <w:rsid w:val="00867FB4"/>
    <w:rsid w:val="008942EA"/>
    <w:rsid w:val="008B2850"/>
    <w:rsid w:val="008B669C"/>
    <w:rsid w:val="008C4FCF"/>
    <w:rsid w:val="008E40A1"/>
    <w:rsid w:val="008E53CE"/>
    <w:rsid w:val="009107E8"/>
    <w:rsid w:val="00910C68"/>
    <w:rsid w:val="00917B72"/>
    <w:rsid w:val="009529D2"/>
    <w:rsid w:val="0097020D"/>
    <w:rsid w:val="00970786"/>
    <w:rsid w:val="009865A8"/>
    <w:rsid w:val="00997969"/>
    <w:rsid w:val="00A110A0"/>
    <w:rsid w:val="00A149A2"/>
    <w:rsid w:val="00A230D0"/>
    <w:rsid w:val="00A2632D"/>
    <w:rsid w:val="00A30F47"/>
    <w:rsid w:val="00A42064"/>
    <w:rsid w:val="00A767D0"/>
    <w:rsid w:val="00A92F21"/>
    <w:rsid w:val="00AA0E5A"/>
    <w:rsid w:val="00AA2370"/>
    <w:rsid w:val="00AD6709"/>
    <w:rsid w:val="00AE5CE7"/>
    <w:rsid w:val="00AF5961"/>
    <w:rsid w:val="00B01D88"/>
    <w:rsid w:val="00B11775"/>
    <w:rsid w:val="00B16735"/>
    <w:rsid w:val="00B1749B"/>
    <w:rsid w:val="00B21E86"/>
    <w:rsid w:val="00B27E07"/>
    <w:rsid w:val="00B37017"/>
    <w:rsid w:val="00B40A70"/>
    <w:rsid w:val="00B42FE4"/>
    <w:rsid w:val="00B50224"/>
    <w:rsid w:val="00B60516"/>
    <w:rsid w:val="00B6249F"/>
    <w:rsid w:val="00B65B7C"/>
    <w:rsid w:val="00B66D5A"/>
    <w:rsid w:val="00B74FEF"/>
    <w:rsid w:val="00B8029E"/>
    <w:rsid w:val="00B97FDB"/>
    <w:rsid w:val="00BA5EC4"/>
    <w:rsid w:val="00BC07D4"/>
    <w:rsid w:val="00BC3CB3"/>
    <w:rsid w:val="00BD704B"/>
    <w:rsid w:val="00BE4611"/>
    <w:rsid w:val="00BE7646"/>
    <w:rsid w:val="00BF09E5"/>
    <w:rsid w:val="00BF349A"/>
    <w:rsid w:val="00C27C54"/>
    <w:rsid w:val="00C3235B"/>
    <w:rsid w:val="00C516A6"/>
    <w:rsid w:val="00C5271B"/>
    <w:rsid w:val="00C62293"/>
    <w:rsid w:val="00C657A8"/>
    <w:rsid w:val="00C87A9F"/>
    <w:rsid w:val="00CB266A"/>
    <w:rsid w:val="00CD0667"/>
    <w:rsid w:val="00D54F98"/>
    <w:rsid w:val="00D62718"/>
    <w:rsid w:val="00D6654F"/>
    <w:rsid w:val="00D76566"/>
    <w:rsid w:val="00D84646"/>
    <w:rsid w:val="00D90798"/>
    <w:rsid w:val="00D93997"/>
    <w:rsid w:val="00D953A0"/>
    <w:rsid w:val="00D96763"/>
    <w:rsid w:val="00DB059B"/>
    <w:rsid w:val="00DD2496"/>
    <w:rsid w:val="00DE488D"/>
    <w:rsid w:val="00DF2453"/>
    <w:rsid w:val="00E15BD1"/>
    <w:rsid w:val="00E34992"/>
    <w:rsid w:val="00E87045"/>
    <w:rsid w:val="00E956CB"/>
    <w:rsid w:val="00EB1647"/>
    <w:rsid w:val="00ED3CBA"/>
    <w:rsid w:val="00ED595B"/>
    <w:rsid w:val="00EE1EE9"/>
    <w:rsid w:val="00F055D4"/>
    <w:rsid w:val="00F1714D"/>
    <w:rsid w:val="00F37EC2"/>
    <w:rsid w:val="00F465F9"/>
    <w:rsid w:val="00F53F32"/>
    <w:rsid w:val="00F540AF"/>
    <w:rsid w:val="00F838FB"/>
    <w:rsid w:val="00F851EA"/>
    <w:rsid w:val="00F96D22"/>
    <w:rsid w:val="00FA7D66"/>
    <w:rsid w:val="00FB307D"/>
    <w:rsid w:val="00FE2FA8"/>
    <w:rsid w:val="00FE5732"/>
    <w:rsid w:val="00FF3FD1"/>
    <w:rsid w:val="00FF46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nhideWhenUsed="0"/>
    <w:lsdException w:name="index 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endnote reference" w:unhideWhenUsed="0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798"/>
    <w:pPr>
      <w:widowControl w:val="0"/>
      <w:autoSpaceDE w:val="0"/>
      <w:autoSpaceDN w:val="0"/>
      <w:adjustRightInd w:val="0"/>
      <w:spacing w:after="0" w:line="240" w:lineRule="auto"/>
    </w:pPr>
    <w:rPr>
      <w:rFonts w:ascii="Lucida Sans Typewriter" w:hAnsi="Lucida Sans Typewriter" w:cs="Lucida Sans Typewriter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denotaalfinal">
    <w:name w:val="Texto de nota al final"/>
    <w:basedOn w:val="Normal"/>
    <w:uiPriority w:val="99"/>
    <w:rsid w:val="00D90798"/>
    <w:rPr>
      <w:rFonts w:cstheme="minorBidi"/>
    </w:rPr>
  </w:style>
  <w:style w:type="character" w:styleId="Refdenotaalfinal">
    <w:name w:val="endnote reference"/>
    <w:basedOn w:val="Fuentedeprrafopredeter"/>
    <w:uiPriority w:val="99"/>
    <w:rsid w:val="00D90798"/>
    <w:rPr>
      <w:vertAlign w:val="superscript"/>
    </w:rPr>
  </w:style>
  <w:style w:type="paragraph" w:customStyle="1" w:styleId="Textodenotaalpie">
    <w:name w:val="Texto de nota al pie"/>
    <w:basedOn w:val="Normal"/>
    <w:uiPriority w:val="99"/>
    <w:rsid w:val="00D90798"/>
    <w:rPr>
      <w:rFonts w:cstheme="minorBidi"/>
    </w:rPr>
  </w:style>
  <w:style w:type="character" w:styleId="Refdenotaalpie">
    <w:name w:val="footnote reference"/>
    <w:basedOn w:val="Fuentedeprrafopredeter"/>
    <w:uiPriority w:val="99"/>
    <w:rsid w:val="00D90798"/>
    <w:rPr>
      <w:vertAlign w:val="superscript"/>
    </w:rPr>
  </w:style>
  <w:style w:type="character" w:customStyle="1" w:styleId="Documento4">
    <w:name w:val="Documento 4"/>
    <w:basedOn w:val="Fuentedeprrafopredeter"/>
    <w:uiPriority w:val="99"/>
    <w:rsid w:val="00D90798"/>
    <w:rPr>
      <w:b/>
      <w:bCs/>
      <w:i/>
      <w:iCs/>
      <w:sz w:val="24"/>
      <w:szCs w:val="24"/>
    </w:rPr>
  </w:style>
  <w:style w:type="character" w:customStyle="1" w:styleId="Bibliogr">
    <w:name w:val="Bibliogr."/>
    <w:basedOn w:val="Fuentedeprrafopredeter"/>
    <w:uiPriority w:val="99"/>
    <w:rsid w:val="00D90798"/>
  </w:style>
  <w:style w:type="character" w:customStyle="1" w:styleId="Documento5">
    <w:name w:val="Documento 5"/>
    <w:basedOn w:val="Fuentedeprrafopredeter"/>
    <w:uiPriority w:val="99"/>
    <w:rsid w:val="00D90798"/>
  </w:style>
  <w:style w:type="character" w:customStyle="1" w:styleId="Documento2">
    <w:name w:val="Documento 2"/>
    <w:basedOn w:val="Fuentedeprrafopredeter"/>
    <w:uiPriority w:val="99"/>
    <w:rsid w:val="00D90798"/>
    <w:rPr>
      <w:rFonts w:ascii="Lucida Sans Typewriter" w:hAnsi="Lucida Sans Typewriter" w:cs="Lucida Sans Typewriter"/>
      <w:sz w:val="24"/>
      <w:szCs w:val="24"/>
      <w:lang w:val="en-US"/>
    </w:rPr>
  </w:style>
  <w:style w:type="character" w:customStyle="1" w:styleId="Documento6">
    <w:name w:val="Documento 6"/>
    <w:basedOn w:val="Fuentedeprrafopredeter"/>
    <w:uiPriority w:val="99"/>
    <w:rsid w:val="00D90798"/>
  </w:style>
  <w:style w:type="character" w:customStyle="1" w:styleId="Documento7">
    <w:name w:val="Documento 7"/>
    <w:basedOn w:val="Fuentedeprrafopredeter"/>
    <w:uiPriority w:val="99"/>
    <w:rsid w:val="00D90798"/>
  </w:style>
  <w:style w:type="character" w:customStyle="1" w:styleId="Documento8">
    <w:name w:val="Documento 8"/>
    <w:basedOn w:val="Fuentedeprrafopredeter"/>
    <w:uiPriority w:val="99"/>
    <w:rsid w:val="00D90798"/>
  </w:style>
  <w:style w:type="character" w:customStyle="1" w:styleId="Documento3">
    <w:name w:val="Documento 3"/>
    <w:basedOn w:val="Fuentedeprrafopredeter"/>
    <w:uiPriority w:val="99"/>
    <w:rsid w:val="00D90798"/>
    <w:rPr>
      <w:rFonts w:ascii="Lucida Sans Typewriter" w:hAnsi="Lucida Sans Typewriter" w:cs="Lucida Sans Typewriter"/>
      <w:sz w:val="24"/>
      <w:szCs w:val="24"/>
      <w:lang w:val="en-US"/>
    </w:rPr>
  </w:style>
  <w:style w:type="character" w:customStyle="1" w:styleId="Prder1">
    <w:name w:val="Pár. der. 1"/>
    <w:basedOn w:val="Fuentedeprrafopredeter"/>
    <w:uiPriority w:val="99"/>
    <w:rsid w:val="00D90798"/>
  </w:style>
  <w:style w:type="character" w:customStyle="1" w:styleId="Prder2">
    <w:name w:val="Pár. der. 2"/>
    <w:basedOn w:val="Fuentedeprrafopredeter"/>
    <w:uiPriority w:val="99"/>
    <w:rsid w:val="00D90798"/>
  </w:style>
  <w:style w:type="character" w:customStyle="1" w:styleId="Prder3">
    <w:name w:val="Pár. der. 3"/>
    <w:basedOn w:val="Fuentedeprrafopredeter"/>
    <w:uiPriority w:val="99"/>
    <w:rsid w:val="00D90798"/>
  </w:style>
  <w:style w:type="character" w:customStyle="1" w:styleId="Prder4">
    <w:name w:val="Pár. der. 4"/>
    <w:basedOn w:val="Fuentedeprrafopredeter"/>
    <w:uiPriority w:val="99"/>
    <w:rsid w:val="00D90798"/>
  </w:style>
  <w:style w:type="paragraph" w:customStyle="1" w:styleId="Documento1">
    <w:name w:val="Documento 1"/>
    <w:uiPriority w:val="99"/>
    <w:rsid w:val="00D90798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Lucida Sans Typewriter" w:hAnsi="Lucida Sans Typewriter" w:cs="Lucida Sans Typewriter"/>
      <w:sz w:val="24"/>
      <w:szCs w:val="24"/>
      <w:lang w:val="en-US"/>
    </w:rPr>
  </w:style>
  <w:style w:type="character" w:customStyle="1" w:styleId="Prder5">
    <w:name w:val="Pár. der. 5"/>
    <w:basedOn w:val="Fuentedeprrafopredeter"/>
    <w:uiPriority w:val="99"/>
    <w:rsid w:val="00D90798"/>
  </w:style>
  <w:style w:type="character" w:customStyle="1" w:styleId="Prder6">
    <w:name w:val="Pár. der. 6"/>
    <w:basedOn w:val="Fuentedeprrafopredeter"/>
    <w:uiPriority w:val="99"/>
    <w:rsid w:val="00D90798"/>
  </w:style>
  <w:style w:type="character" w:customStyle="1" w:styleId="Prder7">
    <w:name w:val="Pár. der. 7"/>
    <w:basedOn w:val="Fuentedeprrafopredeter"/>
    <w:uiPriority w:val="99"/>
    <w:rsid w:val="00D90798"/>
  </w:style>
  <w:style w:type="character" w:customStyle="1" w:styleId="Prder8">
    <w:name w:val="Pár. der. 8"/>
    <w:basedOn w:val="Fuentedeprrafopredeter"/>
    <w:uiPriority w:val="99"/>
    <w:rsid w:val="00D90798"/>
  </w:style>
  <w:style w:type="character" w:customStyle="1" w:styleId="Tcnico2">
    <w:name w:val="Técnico 2"/>
    <w:basedOn w:val="Fuentedeprrafopredeter"/>
    <w:uiPriority w:val="99"/>
    <w:rsid w:val="00D90798"/>
    <w:rPr>
      <w:rFonts w:ascii="Lucida Sans Typewriter" w:hAnsi="Lucida Sans Typewriter" w:cs="Lucida Sans Typewriter"/>
      <w:sz w:val="24"/>
      <w:szCs w:val="24"/>
      <w:lang w:val="en-US"/>
    </w:rPr>
  </w:style>
  <w:style w:type="character" w:customStyle="1" w:styleId="Tcnico3">
    <w:name w:val="Técnico 3"/>
    <w:basedOn w:val="Fuentedeprrafopredeter"/>
    <w:uiPriority w:val="99"/>
    <w:rsid w:val="00D90798"/>
    <w:rPr>
      <w:rFonts w:ascii="Lucida Sans Typewriter" w:hAnsi="Lucida Sans Typewriter" w:cs="Lucida Sans Typewriter"/>
      <w:sz w:val="24"/>
      <w:szCs w:val="24"/>
      <w:lang w:val="en-US"/>
    </w:rPr>
  </w:style>
  <w:style w:type="character" w:customStyle="1" w:styleId="Tcnico4">
    <w:name w:val="Técnico 4"/>
    <w:basedOn w:val="Fuentedeprrafopredeter"/>
    <w:uiPriority w:val="99"/>
    <w:rsid w:val="00D90798"/>
  </w:style>
  <w:style w:type="character" w:customStyle="1" w:styleId="Tcnico1">
    <w:name w:val="Técnico 1"/>
    <w:basedOn w:val="Fuentedeprrafopredeter"/>
    <w:uiPriority w:val="99"/>
    <w:rsid w:val="00D90798"/>
    <w:rPr>
      <w:rFonts w:ascii="Lucida Sans Typewriter" w:hAnsi="Lucida Sans Typewriter" w:cs="Lucida Sans Typewriter"/>
      <w:sz w:val="24"/>
      <w:szCs w:val="24"/>
      <w:lang w:val="en-US"/>
    </w:rPr>
  </w:style>
  <w:style w:type="character" w:customStyle="1" w:styleId="Inicdoc">
    <w:name w:val="Inic. doc."/>
    <w:basedOn w:val="Fuentedeprrafopredeter"/>
    <w:uiPriority w:val="99"/>
    <w:rsid w:val="00D90798"/>
  </w:style>
  <w:style w:type="character" w:customStyle="1" w:styleId="Tcnico5">
    <w:name w:val="Técnico 5"/>
    <w:basedOn w:val="Fuentedeprrafopredeter"/>
    <w:uiPriority w:val="99"/>
    <w:rsid w:val="00D90798"/>
  </w:style>
  <w:style w:type="character" w:customStyle="1" w:styleId="Tcnico6">
    <w:name w:val="Técnico 6"/>
    <w:basedOn w:val="Fuentedeprrafopredeter"/>
    <w:uiPriority w:val="99"/>
    <w:rsid w:val="00D90798"/>
  </w:style>
  <w:style w:type="character" w:customStyle="1" w:styleId="Tcnico7">
    <w:name w:val="Técnico 7"/>
    <w:basedOn w:val="Fuentedeprrafopredeter"/>
    <w:uiPriority w:val="99"/>
    <w:rsid w:val="00D90798"/>
  </w:style>
  <w:style w:type="character" w:customStyle="1" w:styleId="Tcnico8">
    <w:name w:val="Técnico 8"/>
    <w:basedOn w:val="Fuentedeprrafopredeter"/>
    <w:uiPriority w:val="99"/>
    <w:rsid w:val="00D90798"/>
  </w:style>
  <w:style w:type="character" w:customStyle="1" w:styleId="Inicestt">
    <w:name w:val="Inic. est. t"/>
    <w:basedOn w:val="Fuentedeprrafopredeter"/>
    <w:uiPriority w:val="99"/>
    <w:rsid w:val="00D90798"/>
    <w:rPr>
      <w:rFonts w:ascii="Lucida Sans Typewriter" w:hAnsi="Lucida Sans Typewriter" w:cs="Lucida Sans Typewriter"/>
      <w:sz w:val="24"/>
      <w:szCs w:val="24"/>
      <w:lang w:val="en-US"/>
    </w:rPr>
  </w:style>
  <w:style w:type="paragraph" w:customStyle="1" w:styleId="Tdc1">
    <w:name w:val="Tdc 1"/>
    <w:basedOn w:val="Normal"/>
    <w:uiPriority w:val="99"/>
    <w:rsid w:val="00D90798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customStyle="1" w:styleId="Tdc2">
    <w:name w:val="Tdc 2"/>
    <w:basedOn w:val="Normal"/>
    <w:uiPriority w:val="99"/>
    <w:rsid w:val="00D90798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customStyle="1" w:styleId="Tdc3">
    <w:name w:val="Tdc 3"/>
    <w:basedOn w:val="Normal"/>
    <w:uiPriority w:val="99"/>
    <w:rsid w:val="00D90798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customStyle="1" w:styleId="Tdc4">
    <w:name w:val="Tdc 4"/>
    <w:basedOn w:val="Normal"/>
    <w:uiPriority w:val="99"/>
    <w:rsid w:val="00D90798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customStyle="1" w:styleId="Tdc5">
    <w:name w:val="Tdc 5"/>
    <w:basedOn w:val="Normal"/>
    <w:uiPriority w:val="99"/>
    <w:rsid w:val="00D90798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customStyle="1" w:styleId="Tdc6">
    <w:name w:val="Tdc 6"/>
    <w:basedOn w:val="Normal"/>
    <w:uiPriority w:val="99"/>
    <w:rsid w:val="00D90798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Tdc7">
    <w:name w:val="Tdc 7"/>
    <w:basedOn w:val="Normal"/>
    <w:uiPriority w:val="99"/>
    <w:rsid w:val="00D90798"/>
    <w:pPr>
      <w:suppressAutoHyphens/>
      <w:spacing w:line="240" w:lineRule="atLeast"/>
      <w:ind w:left="720" w:hanging="720"/>
    </w:pPr>
    <w:rPr>
      <w:lang w:val="en-US"/>
    </w:rPr>
  </w:style>
  <w:style w:type="paragraph" w:customStyle="1" w:styleId="Tdc8">
    <w:name w:val="Tdc 8"/>
    <w:basedOn w:val="Normal"/>
    <w:uiPriority w:val="99"/>
    <w:rsid w:val="00D90798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Tdc9">
    <w:name w:val="Tdc 9"/>
    <w:basedOn w:val="Normal"/>
    <w:uiPriority w:val="99"/>
    <w:rsid w:val="00D90798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ndice1">
    <w:name w:val="index 1"/>
    <w:basedOn w:val="Normal"/>
    <w:next w:val="Normal"/>
    <w:uiPriority w:val="99"/>
    <w:rsid w:val="00D90798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ndice2">
    <w:name w:val="index 2"/>
    <w:basedOn w:val="Normal"/>
    <w:next w:val="Normal"/>
    <w:uiPriority w:val="99"/>
    <w:rsid w:val="00D90798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customStyle="1" w:styleId="Encabezadodetda">
    <w:name w:val="Encabezado de tda"/>
    <w:basedOn w:val="Normal"/>
    <w:uiPriority w:val="99"/>
    <w:rsid w:val="00D90798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Ttulo">
    <w:name w:val="Title"/>
    <w:basedOn w:val="Normal"/>
    <w:next w:val="Normal"/>
    <w:link w:val="TtuloCar"/>
    <w:uiPriority w:val="99"/>
    <w:qFormat/>
    <w:rsid w:val="00D90798"/>
    <w:rPr>
      <w:rFonts w:cstheme="minorBidi"/>
    </w:rPr>
  </w:style>
  <w:style w:type="character" w:customStyle="1" w:styleId="TtuloCar">
    <w:name w:val="Título Car"/>
    <w:basedOn w:val="Fuentedeprrafopredeter"/>
    <w:link w:val="Ttulo"/>
    <w:uiPriority w:val="10"/>
    <w:rsid w:val="00E956C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EquationCaption">
    <w:name w:val="_Equation Caption"/>
    <w:uiPriority w:val="99"/>
    <w:rsid w:val="00D907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BABF1-6F83-4CB7-94A0-8C4963F4F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649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evo13</cp:lastModifiedBy>
  <cp:revision>3</cp:revision>
  <cp:lastPrinted>2021-05-25T14:39:00Z</cp:lastPrinted>
  <dcterms:created xsi:type="dcterms:W3CDTF">2022-04-07T20:00:00Z</dcterms:created>
  <dcterms:modified xsi:type="dcterms:W3CDTF">2022-04-07T20:07:00Z</dcterms:modified>
</cp:coreProperties>
</file>